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253D5" w14:textId="6023E114" w:rsidR="00A24776" w:rsidRPr="00550417" w:rsidRDefault="005D127A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  <w:r w:rsidRPr="00550417">
        <w:rPr>
          <w:rFonts w:ascii="Fira Sans" w:hAnsi="Fira Sans" w:cs="Arial"/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4E499990" wp14:editId="4D840B13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611950" cy="522799"/>
            <wp:effectExtent l="0" t="0" r="762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nac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270E4F" w14:textId="77777777" w:rsidR="00A24776" w:rsidRPr="00550417" w:rsidRDefault="00A24776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295CD753" w14:textId="4D917435" w:rsidR="00A24776" w:rsidRPr="00550417" w:rsidRDefault="00A24776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238E68F3" w14:textId="295CE575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6BDB6F4D" w14:textId="2B999EDA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155E3FA3" w14:textId="5CA6933D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57F1C2F2" w14:textId="79EA3097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0D57B8EB" w14:textId="1BC6683E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1D988A0A" w14:textId="14554FE1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5EFE3BFA" w14:textId="268BF0E3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69BD50D5" w14:textId="605BC808" w:rsidR="00A24776" w:rsidRPr="00550417" w:rsidRDefault="00A24776" w:rsidP="00A24776">
      <w:pPr>
        <w:numPr>
          <w:ilvl w:val="0"/>
          <w:numId w:val="5"/>
        </w:numPr>
        <w:spacing w:line="276" w:lineRule="auto"/>
        <w:jc w:val="center"/>
        <w:rPr>
          <w:rFonts w:ascii="Fira Sans" w:hAnsi="Fira Sans" w:cs="Arial"/>
          <w:b/>
          <w:sz w:val="52"/>
          <w:lang w:eastAsia="cs-CZ"/>
        </w:rPr>
      </w:pPr>
      <w:r w:rsidRPr="00550417">
        <w:rPr>
          <w:rFonts w:ascii="Fira Sans" w:hAnsi="Fira Sans" w:cs="Arial"/>
          <w:b/>
          <w:sz w:val="52"/>
          <w:lang w:eastAsia="cs-CZ"/>
        </w:rPr>
        <w:t>Průvodní zpráva</w:t>
      </w:r>
    </w:p>
    <w:p w14:paraId="1ED2F8BC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1E9D19B8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0BF05E05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1F53A5CF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670CAE52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eastAsia="Times New Roman" w:hAnsi="Fira Sans" w:cs="Calibri"/>
          <w:color w:val="000000"/>
          <w:kern w:val="0"/>
          <w:sz w:val="24"/>
          <w:lang w:eastAsia="cs-CZ"/>
        </w:rPr>
      </w:pPr>
    </w:p>
    <w:p w14:paraId="6C885B80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462B23ED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000E20A1" w14:textId="65853B5E" w:rsidR="00A24776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43437CF5" w14:textId="0F1DADDB" w:rsidR="00990EBF" w:rsidRDefault="00990EBF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24B42D06" w14:textId="77777777" w:rsidR="00C75AF8" w:rsidRPr="00550417" w:rsidRDefault="00C75AF8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4FE8EEFB" w14:textId="77777777" w:rsidR="00D72E35" w:rsidRPr="00550417" w:rsidRDefault="00D72E35" w:rsidP="00990EBF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15B3A4DD" w14:textId="77777777" w:rsidR="00397E35" w:rsidRDefault="00397E35" w:rsidP="00397E35">
      <w:pPr>
        <w:spacing w:before="100" w:beforeAutospacing="1" w:after="100" w:afterAutospacing="1" w:line="276" w:lineRule="auto"/>
        <w:jc w:val="left"/>
        <w:rPr>
          <w:rFonts w:ascii="Fira Sans" w:hAnsi="Fira Sans" w:cs="Arial"/>
          <w:b/>
          <w:sz w:val="28"/>
          <w:szCs w:val="26"/>
          <w:lang w:eastAsia="cs-CZ"/>
        </w:rPr>
      </w:pPr>
      <w:bookmarkStart w:id="0" w:name="_Toc365464884"/>
      <w:bookmarkStart w:id="1" w:name="_Toc365464888"/>
      <w:r w:rsidRPr="00397E35">
        <w:rPr>
          <w:rFonts w:ascii="Fira Sans" w:hAnsi="Fira Sans" w:cs="Arial"/>
          <w:b/>
          <w:sz w:val="28"/>
          <w:szCs w:val="26"/>
          <w:lang w:eastAsia="cs-CZ"/>
        </w:rPr>
        <w:t>Projektová dokumentace – Nové zdroje tepla v objektech NHK</w:t>
      </w:r>
    </w:p>
    <w:p w14:paraId="7E215D86" w14:textId="3D409DD7" w:rsidR="00397E35" w:rsidRPr="00397E35" w:rsidRDefault="00397E35" w:rsidP="00397E35">
      <w:pPr>
        <w:spacing w:before="100" w:beforeAutospacing="1" w:after="100" w:afterAutospacing="1" w:line="276" w:lineRule="auto"/>
        <w:jc w:val="left"/>
        <w:rPr>
          <w:rFonts w:ascii="Fira Sans" w:hAnsi="Fira Sans" w:cs="Arial"/>
          <w:b/>
          <w:sz w:val="28"/>
          <w:szCs w:val="26"/>
          <w:lang w:eastAsia="cs-CZ"/>
        </w:rPr>
      </w:pPr>
      <w:r w:rsidRPr="00397E35">
        <w:rPr>
          <w:rFonts w:ascii="Fira Sans" w:hAnsi="Fira Sans" w:cs="Arial"/>
          <w:b/>
          <w:sz w:val="28"/>
          <w:szCs w:val="26"/>
          <w:lang w:eastAsia="cs-CZ"/>
        </w:rPr>
        <w:t>Národní hřebčín Kladruby nad Labem</w:t>
      </w:r>
      <w:r w:rsidR="005514FE">
        <w:rPr>
          <w:rFonts w:ascii="Fira Sans" w:hAnsi="Fira Sans" w:cs="Arial"/>
          <w:b/>
          <w:sz w:val="28"/>
          <w:szCs w:val="26"/>
          <w:lang w:eastAsia="cs-CZ"/>
        </w:rPr>
        <w:t xml:space="preserve"> – </w:t>
      </w:r>
      <w:r w:rsidR="00516A14" w:rsidRPr="00516A14">
        <w:rPr>
          <w:rFonts w:ascii="Fira Sans" w:hAnsi="Fira Sans" w:cs="Arial"/>
          <w:b/>
          <w:sz w:val="28"/>
          <w:szCs w:val="26"/>
          <w:lang w:eastAsia="cs-CZ"/>
        </w:rPr>
        <w:t>Kladruby nad Labem č. p. 4</w:t>
      </w:r>
      <w:r w:rsidR="00415EF3">
        <w:rPr>
          <w:rFonts w:ascii="Fira Sans" w:hAnsi="Fira Sans" w:cs="Arial"/>
          <w:b/>
          <w:sz w:val="28"/>
          <w:szCs w:val="26"/>
          <w:lang w:eastAsia="cs-CZ"/>
        </w:rPr>
        <w:t>6</w:t>
      </w:r>
    </w:p>
    <w:p w14:paraId="610DE9F2" w14:textId="77777777" w:rsidR="00397E35" w:rsidRPr="00397E35" w:rsidRDefault="00397E35" w:rsidP="00397E35">
      <w:pPr>
        <w:spacing w:before="100" w:beforeAutospacing="1" w:after="100" w:afterAutospacing="1" w:line="276" w:lineRule="auto"/>
        <w:ind w:firstLine="0"/>
        <w:jc w:val="left"/>
        <w:rPr>
          <w:rFonts w:ascii="Fira Sans" w:hAnsi="Fira Sans" w:cs="Arial"/>
          <w:b/>
          <w:sz w:val="28"/>
          <w:szCs w:val="26"/>
          <w:lang w:eastAsia="cs-CZ"/>
        </w:rPr>
      </w:pPr>
    </w:p>
    <w:p w14:paraId="6DD4C3F3" w14:textId="77777777" w:rsidR="00397E35" w:rsidRPr="00397E35" w:rsidRDefault="00397E35" w:rsidP="00397E35">
      <w:pPr>
        <w:spacing w:before="100" w:beforeAutospacing="1" w:after="100" w:afterAutospacing="1" w:line="276" w:lineRule="auto"/>
        <w:ind w:left="2834" w:hanging="2834"/>
        <w:jc w:val="left"/>
        <w:rPr>
          <w:rFonts w:ascii="Fira Sans" w:hAnsi="Fira Sans" w:cs="Arial"/>
        </w:rPr>
      </w:pPr>
      <w:r w:rsidRPr="00397E35">
        <w:rPr>
          <w:rFonts w:ascii="Fira Sans" w:hAnsi="Fira Sans" w:cs="Arial"/>
        </w:rPr>
        <w:t>Dodavatel: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  <w:t>TO SYSTEM s. r. o.</w:t>
      </w:r>
      <w:r w:rsidRPr="00397E35">
        <w:rPr>
          <w:rFonts w:ascii="Fira Sans" w:hAnsi="Fira Sans" w:cs="Arial"/>
        </w:rPr>
        <w:br/>
        <w:t>V Brance 83, 261 01 Příbram</w:t>
      </w:r>
      <w:r w:rsidRPr="00397E35">
        <w:rPr>
          <w:rFonts w:ascii="Fira Sans" w:hAnsi="Fira Sans" w:cs="Arial"/>
        </w:rPr>
        <w:br/>
        <w:t xml:space="preserve">IČO/DIČ     </w:t>
      </w:r>
      <w:r w:rsidRPr="00397E35">
        <w:rPr>
          <w:rFonts w:ascii="Fira Sans" w:hAnsi="Fira Sans" w:cs="Arial"/>
        </w:rPr>
        <w:tab/>
        <w:t>28911822/CZ 28911822</w:t>
      </w:r>
    </w:p>
    <w:p w14:paraId="166E35B8" w14:textId="77777777" w:rsidR="00397E35" w:rsidRPr="00397E35" w:rsidRDefault="00397E35" w:rsidP="00397E35">
      <w:pPr>
        <w:spacing w:before="100" w:beforeAutospacing="1" w:after="100" w:afterAutospacing="1" w:line="276" w:lineRule="auto"/>
        <w:ind w:left="2834" w:hanging="2834"/>
        <w:jc w:val="left"/>
        <w:rPr>
          <w:rFonts w:ascii="Fira Sans" w:hAnsi="Fira Sans" w:cs="Arial"/>
        </w:rPr>
      </w:pPr>
      <w:r w:rsidRPr="00397E35">
        <w:rPr>
          <w:rFonts w:ascii="Fira Sans" w:hAnsi="Fira Sans" w:cs="Arial"/>
        </w:rPr>
        <w:t>Investor: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  <w:t xml:space="preserve">Národní hřebčín Kladruby nad Labem </w:t>
      </w:r>
      <w:r w:rsidRPr="00397E35">
        <w:rPr>
          <w:rFonts w:ascii="Fira Sans" w:hAnsi="Fira Sans" w:cs="Arial"/>
        </w:rPr>
        <w:br/>
        <w:t xml:space="preserve">Kladruby nad Labem 1, 533 14 Kladruby nad Labem </w:t>
      </w:r>
      <w:r w:rsidRPr="00397E35">
        <w:rPr>
          <w:rFonts w:ascii="Fira Sans" w:hAnsi="Fira Sans" w:cs="Arial"/>
        </w:rPr>
        <w:br/>
        <w:t>IČO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  <w:t>72048972/CZ 72048972</w:t>
      </w:r>
    </w:p>
    <w:p w14:paraId="1D0F91D0" w14:textId="77777777" w:rsidR="00397E35" w:rsidRPr="00397E35" w:rsidRDefault="00397E35" w:rsidP="00397E35">
      <w:pPr>
        <w:spacing w:before="100" w:beforeAutospacing="1" w:after="100" w:afterAutospacing="1" w:line="276" w:lineRule="auto"/>
        <w:jc w:val="left"/>
        <w:rPr>
          <w:rFonts w:ascii="Fira Sans" w:hAnsi="Fira Sans" w:cs="Arial"/>
        </w:rPr>
      </w:pPr>
      <w:r w:rsidRPr="00397E35">
        <w:rPr>
          <w:rFonts w:ascii="Fira Sans" w:hAnsi="Fira Sans" w:cs="Arial"/>
        </w:rPr>
        <w:t>Zodpovědný projektant:</w:t>
      </w:r>
      <w:r w:rsidRPr="00397E35">
        <w:rPr>
          <w:rFonts w:ascii="Fira Sans" w:hAnsi="Fira Sans" w:cs="Arial"/>
        </w:rPr>
        <w:tab/>
        <w:t>Mgr. Michal Smejkal – ČKAIT 0013645</w:t>
      </w:r>
    </w:p>
    <w:p w14:paraId="7959945A" w14:textId="77777777" w:rsidR="00397E35" w:rsidRPr="00397E35" w:rsidRDefault="00397E35" w:rsidP="00397E35">
      <w:pPr>
        <w:spacing w:before="100" w:beforeAutospacing="1" w:after="100" w:afterAutospacing="1" w:line="276" w:lineRule="auto"/>
        <w:jc w:val="left"/>
        <w:rPr>
          <w:rFonts w:ascii="Fira Sans" w:hAnsi="Fira Sans" w:cs="Arial"/>
          <w:b/>
          <w:sz w:val="28"/>
          <w:szCs w:val="26"/>
          <w:lang w:eastAsia="cs-CZ"/>
        </w:rPr>
      </w:pPr>
      <w:r w:rsidRPr="00397E35">
        <w:rPr>
          <w:rFonts w:ascii="Fira Sans" w:hAnsi="Fira Sans" w:cs="Arial"/>
        </w:rPr>
        <w:t>Kontroloval: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  <w:t>Ing. Jakub Janďourek</w:t>
      </w:r>
    </w:p>
    <w:p w14:paraId="7C9D3EF2" w14:textId="77777777" w:rsidR="00397E35" w:rsidRPr="00397E35" w:rsidRDefault="00397E35" w:rsidP="00397E35">
      <w:pPr>
        <w:spacing w:before="100" w:beforeAutospacing="1" w:after="100" w:afterAutospacing="1" w:line="276" w:lineRule="auto"/>
        <w:jc w:val="left"/>
        <w:rPr>
          <w:rFonts w:ascii="Fira Sans" w:hAnsi="Fira Sans" w:cs="Arial"/>
        </w:rPr>
      </w:pPr>
      <w:r w:rsidRPr="00397E35">
        <w:rPr>
          <w:rFonts w:ascii="Fira Sans" w:hAnsi="Fira Sans" w:cs="Arial"/>
        </w:rPr>
        <w:t>Vypracoval: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  <w:t>Ing. Jakub Janďourek</w:t>
      </w:r>
    </w:p>
    <w:p w14:paraId="3784CCAA" w14:textId="00046322" w:rsidR="00397E35" w:rsidRPr="00397E35" w:rsidRDefault="00397E35" w:rsidP="00397E35">
      <w:pPr>
        <w:spacing w:before="100" w:beforeAutospacing="1" w:after="100" w:afterAutospacing="1" w:line="276" w:lineRule="auto"/>
        <w:jc w:val="left"/>
        <w:rPr>
          <w:rFonts w:ascii="Fira Sans" w:hAnsi="Fira Sans" w:cs="Arial"/>
          <w:b/>
          <w:sz w:val="28"/>
          <w:szCs w:val="26"/>
          <w:lang w:eastAsia="cs-CZ"/>
        </w:rPr>
      </w:pPr>
      <w:r w:rsidRPr="00397E35">
        <w:rPr>
          <w:rFonts w:ascii="Fira Sans" w:hAnsi="Fira Sans" w:cs="Arial"/>
        </w:rPr>
        <w:t>Datum: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="005514FE">
        <w:rPr>
          <w:rFonts w:ascii="Fira Sans" w:hAnsi="Fira Sans" w:cs="Arial"/>
        </w:rPr>
        <w:t>1/2022</w:t>
      </w:r>
    </w:p>
    <w:p w14:paraId="7CAC6E3F" w14:textId="493CCAA6" w:rsidR="00397E35" w:rsidRPr="00397E35" w:rsidRDefault="00FC0B04" w:rsidP="00397E35">
      <w:pPr>
        <w:spacing w:before="100" w:beforeAutospacing="1" w:after="100" w:afterAutospacing="1" w:line="276" w:lineRule="auto"/>
        <w:rPr>
          <w:rFonts w:ascii="Fira Sans" w:hAnsi="Fira Sans" w:cs="Arial"/>
          <w:color w:val="000000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ascii="Fira Sans" w:hAnsi="Fira Sans"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397E35" w:rsidRPr="00397E35">
        <w:rPr>
          <w:rFonts w:ascii="Fira Sans" w:hAnsi="Fira Sans"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397E35" w:rsidRPr="00397E35">
        <w:rPr>
          <w:rFonts w:ascii="Fira Sans" w:hAnsi="Fira Sans"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397E35" w:rsidRPr="00397E35">
        <w:rPr>
          <w:rFonts w:ascii="Fira Sans" w:hAnsi="Fira Sans"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  <w:t xml:space="preserve">PK 37-21 </w:t>
      </w:r>
    </w:p>
    <w:p w14:paraId="0EE47F47" w14:textId="77777777" w:rsidR="00D309B0" w:rsidRPr="00550417" w:rsidRDefault="00D309B0" w:rsidP="00D309B0">
      <w:pPr>
        <w:pStyle w:val="Nadpis2"/>
        <w:spacing w:line="240" w:lineRule="auto"/>
        <w:ind w:left="568"/>
        <w:jc w:val="both"/>
        <w:rPr>
          <w:rFonts w:ascii="Fira Sans" w:hAnsi="Fira Sans" w:cs="Arial"/>
        </w:rPr>
      </w:pPr>
      <w:r w:rsidRPr="00550417">
        <w:rPr>
          <w:rFonts w:ascii="Fira Sans" w:hAnsi="Fira Sans" w:cs="Arial"/>
        </w:rPr>
        <w:lastRenderedPageBreak/>
        <w:t>Identifikační údaje</w:t>
      </w:r>
      <w:bookmarkEnd w:id="0"/>
    </w:p>
    <w:p w14:paraId="6EF37625" w14:textId="77777777" w:rsidR="00D309B0" w:rsidRPr="00550417" w:rsidRDefault="00D309B0" w:rsidP="00D309B0">
      <w:pPr>
        <w:pStyle w:val="Nadpis3"/>
        <w:tabs>
          <w:tab w:val="clear" w:pos="1134"/>
          <w:tab w:val="left" w:pos="567"/>
        </w:tabs>
        <w:spacing w:line="240" w:lineRule="auto"/>
        <w:ind w:hanging="1211"/>
        <w:jc w:val="both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 xml:space="preserve"> </w:t>
      </w:r>
      <w:bookmarkStart w:id="2" w:name="_Toc365464885"/>
      <w:r w:rsidRPr="00550417">
        <w:rPr>
          <w:rFonts w:ascii="Fira Sans" w:hAnsi="Fira Sans" w:cs="Arial"/>
        </w:rPr>
        <w:t>Údaje o stavbě</w:t>
      </w:r>
      <w:bookmarkEnd w:id="2"/>
    </w:p>
    <w:p w14:paraId="0D0861DB" w14:textId="2EE8309E" w:rsidR="00D309B0" w:rsidRPr="00550417" w:rsidRDefault="00D309B0" w:rsidP="00D309B0">
      <w:pPr>
        <w:tabs>
          <w:tab w:val="clear" w:pos="1701"/>
          <w:tab w:val="clear" w:pos="3402"/>
          <w:tab w:val="left" w:pos="3544"/>
        </w:tabs>
        <w:spacing w:line="276" w:lineRule="auto"/>
        <w:rPr>
          <w:rFonts w:ascii="Fira Sans" w:hAnsi="Fira Sans" w:cs="Arial"/>
          <w:color w:val="000000"/>
          <w:highlight w:val="yellow"/>
        </w:rPr>
      </w:pPr>
      <w:r w:rsidRPr="00550417">
        <w:rPr>
          <w:rFonts w:ascii="Fira Sans" w:hAnsi="Fira Sans" w:cs="Arial"/>
          <w:bCs/>
        </w:rPr>
        <w:t>Stavba:</w:t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="00397E35" w:rsidRPr="00397E35">
        <w:rPr>
          <w:rFonts w:ascii="Fira Sans" w:hAnsi="Fira Sans" w:cs="Arial"/>
          <w:bCs/>
        </w:rPr>
        <w:t>Nové zdroje tepla v objektech NHK</w:t>
      </w:r>
    </w:p>
    <w:p w14:paraId="040F6DC4" w14:textId="0D110306" w:rsidR="00D72E35" w:rsidRPr="00550417" w:rsidRDefault="00D309B0" w:rsidP="005514FE">
      <w:pPr>
        <w:tabs>
          <w:tab w:val="clear" w:pos="1701"/>
          <w:tab w:val="clear" w:pos="3402"/>
          <w:tab w:val="left" w:pos="3544"/>
        </w:tabs>
        <w:spacing w:line="276" w:lineRule="auto"/>
        <w:rPr>
          <w:rFonts w:ascii="Fira Sans" w:hAnsi="Fira Sans" w:cs="Arial"/>
          <w:bCs/>
        </w:rPr>
      </w:pPr>
      <w:r w:rsidRPr="00550417">
        <w:rPr>
          <w:rFonts w:ascii="Fira Sans" w:hAnsi="Fira Sans" w:cs="Arial"/>
          <w:bCs/>
        </w:rPr>
        <w:t>Místo stavby:</w:t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="00B61166" w:rsidRPr="00B61166">
        <w:rPr>
          <w:rFonts w:ascii="Fira Sans" w:hAnsi="Fira Sans" w:cs="Arial"/>
          <w:bCs/>
        </w:rPr>
        <w:t>Kladruby nad Labem č. p. 4</w:t>
      </w:r>
      <w:r w:rsidR="0070651F">
        <w:rPr>
          <w:rFonts w:ascii="Fira Sans" w:hAnsi="Fira Sans" w:cs="Arial"/>
          <w:bCs/>
        </w:rPr>
        <w:t>6</w:t>
      </w:r>
    </w:p>
    <w:p w14:paraId="6F3DCB7A" w14:textId="0DC2D9A0" w:rsidR="00663285" w:rsidRDefault="00D309B0" w:rsidP="005514FE">
      <w:pPr>
        <w:tabs>
          <w:tab w:val="clear" w:pos="3402"/>
          <w:tab w:val="left" w:pos="3544"/>
        </w:tabs>
        <w:spacing w:line="276" w:lineRule="auto"/>
        <w:rPr>
          <w:rFonts w:ascii="Fira Sans" w:hAnsi="Fira Sans" w:cs="Arial"/>
          <w:bCs/>
        </w:rPr>
      </w:pPr>
      <w:r w:rsidRPr="00550417">
        <w:rPr>
          <w:rFonts w:ascii="Fira Sans" w:hAnsi="Fira Sans" w:cs="Arial"/>
          <w:bCs/>
        </w:rPr>
        <w:t>Katastrální</w:t>
      </w:r>
      <w:r w:rsidRPr="00550417">
        <w:rPr>
          <w:rFonts w:ascii="Fira Sans" w:hAnsi="Fira Sans" w:cs="Arial"/>
        </w:rPr>
        <w:t xml:space="preserve"> území: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="00B61166" w:rsidRPr="00B61166">
        <w:rPr>
          <w:rFonts w:ascii="Fira Sans" w:hAnsi="Fira Sans" w:cs="Arial"/>
          <w:bCs/>
        </w:rPr>
        <w:t>Kladruby nad Labem [665410]</w:t>
      </w:r>
    </w:p>
    <w:p w14:paraId="28D2E318" w14:textId="4405EE00" w:rsidR="00663285" w:rsidRDefault="00D309B0" w:rsidP="005514FE">
      <w:pPr>
        <w:tabs>
          <w:tab w:val="clear" w:pos="3402"/>
          <w:tab w:val="left" w:pos="3544"/>
        </w:tabs>
        <w:spacing w:line="276" w:lineRule="auto"/>
        <w:rPr>
          <w:rFonts w:ascii="Fira Sans" w:hAnsi="Fira Sans" w:cs="Arial"/>
          <w:bCs/>
        </w:rPr>
      </w:pPr>
      <w:r w:rsidRPr="00550417">
        <w:rPr>
          <w:rFonts w:ascii="Fira Sans" w:hAnsi="Fira Sans" w:cs="Arial"/>
          <w:bCs/>
        </w:rPr>
        <w:t xml:space="preserve">Parcelní čísla pozemků: </w:t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="0070651F">
        <w:rPr>
          <w:rFonts w:ascii="Fira Sans" w:hAnsi="Fira Sans" w:cs="Arial"/>
          <w:bCs/>
        </w:rPr>
        <w:t>30</w:t>
      </w:r>
    </w:p>
    <w:p w14:paraId="768048A1" w14:textId="77777777" w:rsidR="00375AFA" w:rsidRPr="00550417" w:rsidRDefault="00375AFA" w:rsidP="006B0DBA">
      <w:pPr>
        <w:tabs>
          <w:tab w:val="clear" w:pos="3402"/>
          <w:tab w:val="left" w:pos="3544"/>
        </w:tabs>
        <w:spacing w:line="276" w:lineRule="auto"/>
        <w:ind w:left="0" w:firstLine="0"/>
        <w:rPr>
          <w:rFonts w:ascii="Fira Sans" w:hAnsi="Fira Sans"/>
        </w:rPr>
      </w:pPr>
    </w:p>
    <w:p w14:paraId="77C8C33B" w14:textId="4BDAC0C8" w:rsidR="00D309B0" w:rsidRPr="00305482" w:rsidRDefault="00D309B0" w:rsidP="00305482">
      <w:pPr>
        <w:tabs>
          <w:tab w:val="clear" w:pos="3402"/>
          <w:tab w:val="left" w:pos="3544"/>
        </w:tabs>
        <w:spacing w:line="276" w:lineRule="auto"/>
        <w:ind w:left="3540" w:hanging="3540"/>
        <w:rPr>
          <w:rFonts w:ascii="Fira Sans" w:eastAsia="Times New Roman" w:hAnsi="Fira Sans" w:cs="Calibri"/>
          <w:color w:val="000000"/>
          <w:kern w:val="0"/>
          <w:szCs w:val="22"/>
          <w:lang w:eastAsia="cs-CZ"/>
        </w:rPr>
      </w:pPr>
      <w:r w:rsidRPr="00550417">
        <w:rPr>
          <w:rFonts w:ascii="Fira Sans" w:hAnsi="Fira Sans" w:cs="Arial"/>
          <w:bCs/>
        </w:rPr>
        <w:t xml:space="preserve">Předmět projektové dokumentace: </w:t>
      </w:r>
      <w:r w:rsidR="006279DB" w:rsidRPr="00550417">
        <w:rPr>
          <w:rFonts w:ascii="Fira Sans" w:hAnsi="Fira Sans" w:cs="Arial"/>
          <w:bCs/>
        </w:rPr>
        <w:tab/>
      </w:r>
      <w:r w:rsidR="00D72E35" w:rsidRPr="00D72E35">
        <w:rPr>
          <w:rFonts w:ascii="Fira Sans" w:eastAsia="Times New Roman" w:hAnsi="Fira Sans" w:cs="Calibri"/>
          <w:color w:val="000000"/>
          <w:kern w:val="0"/>
          <w:szCs w:val="22"/>
          <w:lang w:eastAsia="cs-CZ"/>
        </w:rPr>
        <w:t>Projektová dokumentac</w:t>
      </w:r>
      <w:r w:rsidR="002C2A23">
        <w:rPr>
          <w:rFonts w:ascii="Fira Sans" w:eastAsia="Times New Roman" w:hAnsi="Fira Sans" w:cs="Calibri"/>
          <w:color w:val="000000"/>
          <w:kern w:val="0"/>
          <w:szCs w:val="22"/>
          <w:lang w:eastAsia="cs-CZ"/>
        </w:rPr>
        <w:t xml:space="preserve">e </w:t>
      </w:r>
      <w:r w:rsidR="00D72E35" w:rsidRPr="00D72E35">
        <w:rPr>
          <w:rFonts w:ascii="Fira Sans" w:eastAsia="Times New Roman" w:hAnsi="Fira Sans" w:cs="Calibri"/>
          <w:color w:val="000000"/>
          <w:kern w:val="0"/>
          <w:szCs w:val="22"/>
          <w:lang w:eastAsia="cs-CZ"/>
        </w:rPr>
        <w:t xml:space="preserve">– </w:t>
      </w:r>
      <w:r w:rsidR="00397E35" w:rsidRPr="00397E35">
        <w:rPr>
          <w:rFonts w:ascii="Fira Sans" w:hAnsi="Fira Sans" w:cs="Arial"/>
          <w:bCs/>
        </w:rPr>
        <w:t>Nové zdroje tepla v objektech N</w:t>
      </w:r>
      <w:r w:rsidR="00397E35">
        <w:rPr>
          <w:rFonts w:ascii="Fira Sans" w:hAnsi="Fira Sans" w:cs="Arial"/>
          <w:bCs/>
        </w:rPr>
        <w:t>árodního hřebčínu Kladruby</w:t>
      </w:r>
      <w:r w:rsidR="00266716">
        <w:rPr>
          <w:rFonts w:ascii="Fira Sans" w:hAnsi="Fira Sans" w:cs="Arial"/>
          <w:bCs/>
        </w:rPr>
        <w:t xml:space="preserve"> nad Labem</w:t>
      </w:r>
    </w:p>
    <w:p w14:paraId="6BF697DB" w14:textId="77777777" w:rsidR="00D309B0" w:rsidRPr="00550417" w:rsidRDefault="00D309B0" w:rsidP="00D309B0">
      <w:pPr>
        <w:pStyle w:val="Nadpis3"/>
        <w:tabs>
          <w:tab w:val="clear" w:pos="1134"/>
          <w:tab w:val="left" w:pos="567"/>
        </w:tabs>
        <w:spacing w:line="240" w:lineRule="auto"/>
        <w:ind w:hanging="1211"/>
        <w:jc w:val="both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 xml:space="preserve"> </w:t>
      </w:r>
      <w:bookmarkStart w:id="3" w:name="_Toc365464886"/>
      <w:r w:rsidRPr="00550417">
        <w:rPr>
          <w:rFonts w:ascii="Fira Sans" w:hAnsi="Fira Sans" w:cs="Arial"/>
        </w:rPr>
        <w:t>Údaje o stavebníkovi</w:t>
      </w:r>
      <w:bookmarkEnd w:id="3"/>
    </w:p>
    <w:p w14:paraId="6E2C9C46" w14:textId="09E22A8D" w:rsidR="00D309B0" w:rsidRPr="00305482" w:rsidRDefault="00D309B0" w:rsidP="00305482">
      <w:pPr>
        <w:spacing w:line="240" w:lineRule="auto"/>
        <w:ind w:left="2268" w:hanging="2268"/>
        <w:rPr>
          <w:rFonts w:ascii="Fira Sans" w:hAnsi="Fira Sans" w:cs="Arial"/>
        </w:rPr>
      </w:pPr>
      <w:r w:rsidRPr="00550417">
        <w:rPr>
          <w:rFonts w:ascii="Fira Sans" w:hAnsi="Fira Sans" w:cs="Arial"/>
          <w:bCs/>
          <w:szCs w:val="22"/>
        </w:rPr>
        <w:t>Název:</w:t>
      </w:r>
      <w:r w:rsidRPr="00550417">
        <w:rPr>
          <w:rFonts w:ascii="Fira Sans" w:hAnsi="Fira Sans" w:cs="Arial"/>
          <w:bCs/>
          <w:szCs w:val="22"/>
        </w:rPr>
        <w:tab/>
      </w:r>
      <w:bookmarkStart w:id="4" w:name="_Toc365464887"/>
      <w:r w:rsidR="00305482">
        <w:rPr>
          <w:rFonts w:ascii="Fira Sans" w:hAnsi="Fira Sans" w:cs="Arial"/>
          <w:bCs/>
          <w:szCs w:val="22"/>
        </w:rPr>
        <w:tab/>
      </w:r>
      <w:r w:rsidR="00305482">
        <w:rPr>
          <w:rFonts w:ascii="Fira Sans" w:hAnsi="Fira Sans" w:cs="Arial"/>
          <w:bCs/>
          <w:szCs w:val="22"/>
        </w:rPr>
        <w:tab/>
      </w:r>
      <w:r w:rsidR="00305482">
        <w:rPr>
          <w:rFonts w:ascii="Fira Sans" w:hAnsi="Fira Sans" w:cs="Arial"/>
          <w:bCs/>
          <w:szCs w:val="22"/>
        </w:rPr>
        <w:tab/>
      </w:r>
      <w:r w:rsidR="00305482">
        <w:rPr>
          <w:rFonts w:ascii="Fira Sans" w:hAnsi="Fira Sans" w:cs="Arial"/>
          <w:bCs/>
          <w:szCs w:val="22"/>
        </w:rPr>
        <w:tab/>
        <w:t xml:space="preserve">  </w:t>
      </w:r>
      <w:r w:rsidR="00663285" w:rsidRPr="00663285">
        <w:rPr>
          <w:rFonts w:ascii="Fira Sans" w:hAnsi="Fira Sans" w:cs="Arial"/>
          <w:szCs w:val="22"/>
        </w:rPr>
        <w:t>Národní hřebčín Kladruby nad Labem</w:t>
      </w:r>
    </w:p>
    <w:p w14:paraId="7E733395" w14:textId="3E0E14C6" w:rsidR="002248CD" w:rsidRDefault="00D309B0" w:rsidP="005A5B08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>Adresa: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663285" w:rsidRPr="00663285">
        <w:rPr>
          <w:rFonts w:ascii="Fira Sans" w:hAnsi="Fira Sans" w:cs="Arial"/>
          <w:szCs w:val="22"/>
        </w:rPr>
        <w:t>Kladruby nad Labem 1, 533 14</w:t>
      </w:r>
    </w:p>
    <w:p w14:paraId="2951CDB9" w14:textId="15678E3E" w:rsidR="005A5B08" w:rsidRPr="00550417" w:rsidRDefault="005A5B08" w:rsidP="005A5B08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>IČ: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9F541F" w:rsidRPr="00663285">
        <w:rPr>
          <w:rFonts w:ascii="Fira Sans" w:hAnsi="Fira Sans" w:cs="Arial"/>
          <w:szCs w:val="22"/>
        </w:rPr>
        <w:t>72048972</w:t>
      </w:r>
    </w:p>
    <w:p w14:paraId="5BED14E6" w14:textId="2B5070A4" w:rsidR="007F0BA6" w:rsidRPr="00550417" w:rsidRDefault="007F0BA6" w:rsidP="007F0BA6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 xml:space="preserve">Katastrální území: 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9F541F" w:rsidRPr="00663285">
        <w:rPr>
          <w:rFonts w:ascii="Fira Sans" w:hAnsi="Fira Sans" w:cs="Arial"/>
          <w:bCs/>
        </w:rPr>
        <w:t>Kladruby nad Labem [665410]</w:t>
      </w:r>
    </w:p>
    <w:p w14:paraId="314796F8" w14:textId="44D9239D" w:rsidR="007F0BA6" w:rsidRPr="00550417" w:rsidRDefault="007F0BA6" w:rsidP="001C6A6B">
      <w:pPr>
        <w:tabs>
          <w:tab w:val="clear" w:pos="3402"/>
          <w:tab w:val="left" w:pos="3544"/>
        </w:tabs>
        <w:spacing w:line="240" w:lineRule="auto"/>
        <w:ind w:left="3540" w:hanging="3540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 xml:space="preserve">Parcelní číslo: 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9F541F">
        <w:rPr>
          <w:rFonts w:ascii="Fira Sans" w:hAnsi="Fira Sans" w:cs="Arial"/>
          <w:bCs/>
        </w:rPr>
        <w:t>2</w:t>
      </w:r>
    </w:p>
    <w:p w14:paraId="227772A6" w14:textId="1D85C3B8" w:rsidR="007F0BA6" w:rsidRPr="00550417" w:rsidRDefault="007F0BA6" w:rsidP="007F0BA6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 xml:space="preserve">Okres: 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A43D5C" w:rsidRPr="00550417">
        <w:rPr>
          <w:rFonts w:ascii="Fira Sans" w:hAnsi="Fira Sans" w:cs="Arial"/>
          <w:szCs w:val="22"/>
        </w:rPr>
        <w:t xml:space="preserve">Okres </w:t>
      </w:r>
      <w:r w:rsidR="009F541F">
        <w:rPr>
          <w:rFonts w:ascii="Fira Sans" w:hAnsi="Fira Sans" w:cs="Arial"/>
          <w:szCs w:val="22"/>
        </w:rPr>
        <w:t>Pardubice</w:t>
      </w:r>
    </w:p>
    <w:p w14:paraId="5B7619E1" w14:textId="356EB98F" w:rsidR="007F0BA6" w:rsidRDefault="007F0BA6" w:rsidP="007F0BA6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 xml:space="preserve">Kraj: 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9F541F">
        <w:rPr>
          <w:rFonts w:ascii="Fira Sans" w:hAnsi="Fira Sans" w:cs="Arial"/>
          <w:szCs w:val="22"/>
        </w:rPr>
        <w:t>Pardubický</w:t>
      </w:r>
    </w:p>
    <w:p w14:paraId="73D18255" w14:textId="4781D97C" w:rsidR="009F541F" w:rsidRDefault="009F541F" w:rsidP="007F0BA6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</w:p>
    <w:p w14:paraId="5B814562" w14:textId="0264A6B2" w:rsidR="009F541F" w:rsidRPr="00550417" w:rsidRDefault="009F541F" w:rsidP="007F0BA6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>
        <w:rPr>
          <w:rFonts w:ascii="Fira Sans" w:hAnsi="Fira Sans" w:cs="Arial"/>
          <w:szCs w:val="22"/>
        </w:rPr>
        <w:t>Zastoupený:</w:t>
      </w:r>
      <w:r>
        <w:rPr>
          <w:rFonts w:ascii="Fira Sans" w:hAnsi="Fira Sans" w:cs="Arial"/>
          <w:szCs w:val="22"/>
        </w:rPr>
        <w:tab/>
      </w:r>
      <w:r>
        <w:rPr>
          <w:rFonts w:ascii="Fira Sans" w:hAnsi="Fira Sans" w:cs="Arial"/>
          <w:szCs w:val="22"/>
        </w:rPr>
        <w:tab/>
      </w:r>
      <w:r>
        <w:rPr>
          <w:rFonts w:ascii="Fira Sans" w:hAnsi="Fira Sans" w:cs="Arial"/>
          <w:szCs w:val="22"/>
        </w:rPr>
        <w:tab/>
      </w:r>
      <w:r>
        <w:rPr>
          <w:rFonts w:ascii="Fira Sans" w:hAnsi="Fira Sans" w:cs="Arial"/>
          <w:szCs w:val="22"/>
        </w:rPr>
        <w:tab/>
      </w:r>
      <w:r w:rsidRPr="009F541F">
        <w:rPr>
          <w:rFonts w:ascii="Fira Sans" w:hAnsi="Fira Sans" w:cs="Arial"/>
          <w:szCs w:val="22"/>
        </w:rPr>
        <w:t>Ing. Jiří Machek</w:t>
      </w:r>
      <w:r>
        <w:rPr>
          <w:rFonts w:ascii="Fira Sans" w:hAnsi="Fira Sans" w:cs="Arial"/>
          <w:szCs w:val="22"/>
        </w:rPr>
        <w:t xml:space="preserve"> – ředitel</w:t>
      </w:r>
    </w:p>
    <w:p w14:paraId="55BD350E" w14:textId="77777777" w:rsidR="00D72E35" w:rsidRPr="00550417" w:rsidRDefault="00D72E35" w:rsidP="009F541F">
      <w:pPr>
        <w:tabs>
          <w:tab w:val="clear" w:pos="3402"/>
          <w:tab w:val="left" w:pos="3544"/>
        </w:tabs>
        <w:spacing w:line="240" w:lineRule="auto"/>
        <w:ind w:left="0" w:firstLine="0"/>
        <w:rPr>
          <w:rFonts w:ascii="Fira Sans" w:hAnsi="Fira Sans" w:cs="Arial"/>
          <w:szCs w:val="22"/>
        </w:rPr>
      </w:pPr>
    </w:p>
    <w:p w14:paraId="0D8973D1" w14:textId="7CF4320C" w:rsidR="00D309B0" w:rsidRPr="00550417" w:rsidRDefault="00D309B0" w:rsidP="00D309B0">
      <w:pPr>
        <w:pStyle w:val="Nadpis3"/>
        <w:tabs>
          <w:tab w:val="clear" w:pos="1134"/>
          <w:tab w:val="left" w:pos="567"/>
        </w:tabs>
        <w:spacing w:line="240" w:lineRule="auto"/>
        <w:ind w:hanging="1211"/>
        <w:jc w:val="both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>Údaje</w:t>
      </w:r>
      <w:r w:rsidR="00640601" w:rsidRPr="00550417">
        <w:rPr>
          <w:rFonts w:ascii="Fira Sans" w:hAnsi="Fira Sans" w:cs="Arial"/>
        </w:rPr>
        <w:t xml:space="preserve"> o</w:t>
      </w:r>
      <w:r w:rsidRPr="00550417">
        <w:rPr>
          <w:rFonts w:ascii="Fira Sans" w:hAnsi="Fira Sans" w:cs="Arial"/>
        </w:rPr>
        <w:t xml:space="preserve"> zpracovateli projektové dokumentaci</w:t>
      </w:r>
      <w:bookmarkEnd w:id="4"/>
    </w:p>
    <w:p w14:paraId="6D2CC1AF" w14:textId="77777777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ind w:left="550" w:hanging="550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 xml:space="preserve">Název firmy: 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  <w:t>TO SYSTEM s.r.o.</w:t>
      </w:r>
    </w:p>
    <w:p w14:paraId="690F4F95" w14:textId="77777777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ind w:left="550" w:hanging="550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>Adresa: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  <w:t>V Brance 83, 261 01 Příbram</w:t>
      </w:r>
    </w:p>
    <w:p w14:paraId="0B6CEE75" w14:textId="5A6885F0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ind w:left="550" w:hanging="550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>IČ / DIČ: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  <w:t>289 11 822 / CZ 28911822</w:t>
      </w:r>
    </w:p>
    <w:p w14:paraId="115C8825" w14:textId="77777777" w:rsidR="00C27F26" w:rsidRPr="00550417" w:rsidRDefault="00C27F26" w:rsidP="00C27F26">
      <w:pPr>
        <w:spacing w:line="240" w:lineRule="auto"/>
        <w:ind w:left="0" w:firstLine="0"/>
        <w:rPr>
          <w:rFonts w:ascii="Fira Sans" w:hAnsi="Fira Sans" w:cs="Arial"/>
        </w:rPr>
      </w:pPr>
    </w:p>
    <w:p w14:paraId="22F5A038" w14:textId="42C34B1A" w:rsidR="009A7B17" w:rsidRPr="00550417" w:rsidRDefault="009A7B17" w:rsidP="00D309B0">
      <w:pPr>
        <w:spacing w:line="240" w:lineRule="auto"/>
        <w:ind w:left="550" w:hanging="550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>D.1.4 Technika prostředí staveb</w:t>
      </w:r>
    </w:p>
    <w:p w14:paraId="6AF2BBE9" w14:textId="5BA31959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rPr>
          <w:rFonts w:ascii="Fira Sans" w:hAnsi="Fira Sans" w:cs="Arial"/>
          <w:b/>
          <w:bCs/>
        </w:rPr>
      </w:pPr>
      <w:r w:rsidRPr="00550417">
        <w:rPr>
          <w:rFonts w:ascii="Fira Sans" w:hAnsi="Fira Sans" w:cs="Arial"/>
        </w:rPr>
        <w:t>Odpovědný projektant: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  <w:b/>
          <w:bCs/>
        </w:rPr>
        <w:t xml:space="preserve">Mgr. Michal Smejkal, </w:t>
      </w:r>
    </w:p>
    <w:p w14:paraId="7D1FC503" w14:textId="77777777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  <w:t>autorizovaný technik, ČKAIT 0013645</w:t>
      </w:r>
    </w:p>
    <w:p w14:paraId="46D60F88" w14:textId="06CA3F54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>Obor: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  <w:t>Technologická zařízení staveb</w:t>
      </w:r>
    </w:p>
    <w:p w14:paraId="1D1EAF99" w14:textId="0796CBEB" w:rsidR="00D309B0" w:rsidRPr="00550417" w:rsidRDefault="00D309B0" w:rsidP="009A7B17">
      <w:pPr>
        <w:spacing w:line="240" w:lineRule="auto"/>
        <w:ind w:left="0" w:firstLine="0"/>
        <w:rPr>
          <w:rFonts w:ascii="Fira Sans" w:hAnsi="Fira Sans" w:cs="Arial"/>
        </w:rPr>
      </w:pPr>
    </w:p>
    <w:p w14:paraId="5684515F" w14:textId="528A93E8" w:rsidR="00D309B0" w:rsidRPr="00550417" w:rsidRDefault="00D309B0" w:rsidP="00D309B0">
      <w:pPr>
        <w:pStyle w:val="Nadpis2"/>
        <w:spacing w:line="240" w:lineRule="auto"/>
        <w:ind w:left="567"/>
        <w:rPr>
          <w:rFonts w:ascii="Fira Sans" w:hAnsi="Fira Sans" w:cs="Arial"/>
        </w:rPr>
      </w:pPr>
      <w:r w:rsidRPr="00550417">
        <w:rPr>
          <w:rFonts w:ascii="Fira Sans" w:hAnsi="Fira Sans"/>
        </w:rPr>
        <w:t>Členění stavby na objekty a technická a technologická zařízení</w:t>
      </w:r>
    </w:p>
    <w:p w14:paraId="2D327E7B" w14:textId="77777777" w:rsidR="00D309B0" w:rsidRPr="00550417" w:rsidRDefault="00D309B0" w:rsidP="00D309B0">
      <w:pPr>
        <w:spacing w:before="120" w:line="240" w:lineRule="auto"/>
        <w:rPr>
          <w:rFonts w:ascii="Fira Sans" w:hAnsi="Fira Sans" w:cs="Arial"/>
          <w:bCs/>
          <w:iCs/>
        </w:rPr>
      </w:pPr>
      <w:r w:rsidRPr="00550417">
        <w:rPr>
          <w:rFonts w:ascii="Fira Sans" w:hAnsi="Fira Sans" w:cs="Arial"/>
          <w:bCs/>
          <w:iCs/>
        </w:rPr>
        <w:t xml:space="preserve">Stavba obsahuje následující stavební objekty: </w:t>
      </w:r>
    </w:p>
    <w:p w14:paraId="3A38530B" w14:textId="34295FBC" w:rsidR="006B0DBA" w:rsidRDefault="006B0DBA" w:rsidP="006B0DBA">
      <w:pPr>
        <w:tabs>
          <w:tab w:val="clear" w:pos="1701"/>
          <w:tab w:val="clear" w:pos="3402"/>
          <w:tab w:val="left" w:pos="3544"/>
        </w:tabs>
        <w:spacing w:line="276" w:lineRule="auto"/>
        <w:rPr>
          <w:rFonts w:ascii="Fira Sans" w:hAnsi="Fira Sans" w:cs="Arial"/>
          <w:bCs/>
        </w:rPr>
      </w:pPr>
      <w:r>
        <w:rPr>
          <w:rFonts w:ascii="Fira Sans" w:hAnsi="Fira Sans" w:cs="Arial"/>
          <w:bCs/>
        </w:rPr>
        <w:t xml:space="preserve">- </w:t>
      </w:r>
      <w:r w:rsidR="009A3ACA" w:rsidRPr="00B61166">
        <w:rPr>
          <w:rFonts w:ascii="Fira Sans" w:hAnsi="Fira Sans" w:cs="Arial"/>
          <w:bCs/>
        </w:rPr>
        <w:t>Kladruby nad Labem č. p. 4</w:t>
      </w:r>
      <w:r w:rsidR="0070651F">
        <w:rPr>
          <w:rFonts w:ascii="Fira Sans" w:hAnsi="Fira Sans" w:cs="Arial"/>
          <w:bCs/>
        </w:rPr>
        <w:t>6</w:t>
      </w:r>
    </w:p>
    <w:p w14:paraId="6B1B95E8" w14:textId="7A714EF4" w:rsidR="00550417" w:rsidRDefault="006B0DBA" w:rsidP="00305482">
      <w:pPr>
        <w:spacing w:line="240" w:lineRule="auto"/>
        <w:rPr>
          <w:rFonts w:ascii="Fira Sans" w:hAnsi="Fira Sans"/>
        </w:rPr>
      </w:pPr>
      <w:r>
        <w:rPr>
          <w:rFonts w:ascii="Fira Sans" w:hAnsi="Fira Sans"/>
        </w:rPr>
        <w:t xml:space="preserve">Stavba </w:t>
      </w:r>
      <w:r w:rsidR="00D309B0" w:rsidRPr="00550417">
        <w:rPr>
          <w:rFonts w:ascii="Fira Sans" w:hAnsi="Fira Sans"/>
        </w:rPr>
        <w:t>nebude členěna na stavební objekty, technická a technologická zařízení.</w:t>
      </w:r>
    </w:p>
    <w:p w14:paraId="285DBBFB" w14:textId="77777777" w:rsidR="00305482" w:rsidRPr="00550417" w:rsidRDefault="00305482" w:rsidP="00305482">
      <w:pPr>
        <w:spacing w:line="240" w:lineRule="auto"/>
        <w:rPr>
          <w:rFonts w:ascii="Fira Sans" w:hAnsi="Fira Sans"/>
        </w:rPr>
      </w:pPr>
    </w:p>
    <w:p w14:paraId="32D41231" w14:textId="77777777" w:rsidR="00D309B0" w:rsidRPr="00550417" w:rsidRDefault="00D309B0" w:rsidP="00D309B0">
      <w:pPr>
        <w:pStyle w:val="Nadpis2"/>
        <w:spacing w:line="240" w:lineRule="auto"/>
        <w:ind w:left="567"/>
        <w:rPr>
          <w:rFonts w:ascii="Fira Sans" w:hAnsi="Fira Sans"/>
        </w:rPr>
      </w:pPr>
      <w:r w:rsidRPr="00550417">
        <w:rPr>
          <w:rFonts w:ascii="Fira Sans" w:hAnsi="Fira Sans"/>
        </w:rPr>
        <w:t>Seznam vstupních podkladů</w:t>
      </w:r>
      <w:bookmarkEnd w:id="1"/>
    </w:p>
    <w:p w14:paraId="0CCAAA69" w14:textId="77777777" w:rsidR="00D309B0" w:rsidRPr="00550417" w:rsidRDefault="00D309B0" w:rsidP="00D309B0">
      <w:pPr>
        <w:pStyle w:val="Odstavecseseznamem"/>
        <w:numPr>
          <w:ilvl w:val="0"/>
          <w:numId w:val="15"/>
        </w:numPr>
        <w:spacing w:line="240" w:lineRule="auto"/>
        <w:ind w:left="426"/>
        <w:jc w:val="both"/>
        <w:rPr>
          <w:rFonts w:ascii="Fira Sans" w:hAnsi="Fira Sans" w:cs="Arial"/>
        </w:rPr>
      </w:pPr>
      <w:bookmarkStart w:id="5" w:name="_Toc205553211"/>
      <w:bookmarkStart w:id="6" w:name="_Toc365464889"/>
      <w:r w:rsidRPr="00550417">
        <w:rPr>
          <w:rFonts w:ascii="Fira Sans" w:hAnsi="Fira Sans" w:cs="Arial"/>
        </w:rPr>
        <w:t>zadání stavebníka</w:t>
      </w:r>
    </w:p>
    <w:p w14:paraId="55F831FE" w14:textId="4F4E4ABF" w:rsidR="00D309B0" w:rsidRPr="00550417" w:rsidRDefault="006B0DBA" w:rsidP="00D309B0">
      <w:pPr>
        <w:pStyle w:val="Odstavecseseznamem"/>
        <w:numPr>
          <w:ilvl w:val="0"/>
          <w:numId w:val="15"/>
        </w:numPr>
        <w:spacing w:line="240" w:lineRule="auto"/>
        <w:ind w:left="426"/>
        <w:jc w:val="both"/>
        <w:rPr>
          <w:rFonts w:ascii="Fira Sans" w:hAnsi="Fira Sans" w:cs="Arial"/>
        </w:rPr>
      </w:pPr>
      <w:r>
        <w:rPr>
          <w:rFonts w:ascii="Fira Sans" w:hAnsi="Fira Sans" w:cs="Arial"/>
        </w:rPr>
        <w:t xml:space="preserve">studie proveditelnosti – TO SYSTEM </w:t>
      </w:r>
    </w:p>
    <w:p w14:paraId="583D99FE" w14:textId="3D892D7D" w:rsidR="003C749F" w:rsidRPr="006B0DBA" w:rsidRDefault="00D309B0" w:rsidP="006B0DBA">
      <w:pPr>
        <w:pStyle w:val="Odstavecseseznamem"/>
        <w:numPr>
          <w:ilvl w:val="0"/>
          <w:numId w:val="15"/>
        </w:numPr>
        <w:spacing w:line="240" w:lineRule="auto"/>
        <w:ind w:left="426"/>
        <w:jc w:val="both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 xml:space="preserve">stavební výkres ve formátu </w:t>
      </w:r>
      <w:r w:rsidR="00305482" w:rsidRPr="00550417">
        <w:rPr>
          <w:rFonts w:ascii="Fira Sans" w:hAnsi="Fira Sans" w:cs="Arial"/>
        </w:rPr>
        <w:t>DWG</w:t>
      </w:r>
      <w:bookmarkEnd w:id="5"/>
      <w:bookmarkEnd w:id="6"/>
    </w:p>
    <w:sectPr w:rsidR="003C749F" w:rsidRPr="006B0DBA" w:rsidSect="00B852A2">
      <w:headerReference w:type="default" r:id="rId9"/>
      <w:footerReference w:type="even" r:id="rId10"/>
      <w:footerReference w:type="first" r:id="rId11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E928D" w14:textId="77777777" w:rsidR="00E964E7" w:rsidRDefault="00E964E7" w:rsidP="00C60C26">
      <w:r>
        <w:separator/>
      </w:r>
    </w:p>
  </w:endnote>
  <w:endnote w:type="continuationSeparator" w:id="0">
    <w:p w14:paraId="48620AAB" w14:textId="77777777" w:rsidR="00E964E7" w:rsidRDefault="00E964E7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847EC" w14:textId="77777777" w:rsidR="008B5A0D" w:rsidRDefault="001E1C7E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B5A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8C1CB9" w14:textId="77777777" w:rsidR="008B5A0D" w:rsidRDefault="008B5A0D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47522" w14:textId="77777777" w:rsidR="008B5A0D" w:rsidRDefault="008B5A0D" w:rsidP="003C5AC8">
    <w:pPr>
      <w:pStyle w:val="Zpat"/>
      <w:framePr w:wrap="around" w:vAnchor="text" w:hAnchor="margin" w:xAlign="right" w:y="1"/>
      <w:pBdr>
        <w:left w:val="single" w:sz="4" w:space="4" w:color="auto"/>
      </w:pBdr>
      <w:rPr>
        <w:rStyle w:val="slostrnky"/>
      </w:rPr>
    </w:pPr>
    <w:r>
      <w:rPr>
        <w:rStyle w:val="slostrnky"/>
      </w:rPr>
      <w:t xml:space="preserve">      </w:t>
    </w:r>
    <w:r w:rsidR="001E1C7E">
      <w:rPr>
        <w:rStyle w:val="slostrnky"/>
      </w:rPr>
      <w:fldChar w:fldCharType="begin"/>
    </w:r>
    <w:r>
      <w:rPr>
        <w:rStyle w:val="slostrnky"/>
      </w:rPr>
      <w:instrText xml:space="preserve">PAGE  </w:instrText>
    </w:r>
    <w:r w:rsidR="001E1C7E">
      <w:rPr>
        <w:rStyle w:val="slostrnky"/>
      </w:rPr>
      <w:fldChar w:fldCharType="separate"/>
    </w:r>
    <w:r>
      <w:rPr>
        <w:rStyle w:val="slostrnky"/>
        <w:noProof/>
      </w:rPr>
      <w:t>1</w:t>
    </w:r>
    <w:r w:rsidR="001E1C7E">
      <w:rPr>
        <w:rStyle w:val="slostrnky"/>
      </w:rPr>
      <w:fldChar w:fldCharType="end"/>
    </w:r>
  </w:p>
  <w:p w14:paraId="751E773C" w14:textId="77777777" w:rsidR="008B5A0D" w:rsidRDefault="008B5A0D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934E6" w14:textId="77777777" w:rsidR="00E964E7" w:rsidRDefault="00E964E7" w:rsidP="00C60C26">
      <w:r>
        <w:separator/>
      </w:r>
    </w:p>
  </w:footnote>
  <w:footnote w:type="continuationSeparator" w:id="0">
    <w:p w14:paraId="1B82F421" w14:textId="77777777" w:rsidR="00E964E7" w:rsidRDefault="00E964E7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8F974" w14:textId="232A5A81" w:rsidR="008B5A0D" w:rsidRPr="000D607D" w:rsidRDefault="008B5A0D" w:rsidP="00C90EA7">
    <w:pPr>
      <w:pStyle w:val="Zhlav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A016B"/>
    <w:multiLevelType w:val="multilevel"/>
    <w:tmpl w:val="9808F78A"/>
    <w:lvl w:ilvl="0">
      <w:start w:val="1"/>
      <w:numFmt w:val="upperLetter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1419" w:hanging="568"/>
      </w:pPr>
      <w:rPr>
        <w:rFonts w:hint="default"/>
        <w:b/>
        <w:i w:val="0"/>
        <w:sz w:val="22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7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3"/>
  </w:num>
  <w:num w:numId="5">
    <w:abstractNumId w:val="17"/>
  </w:num>
  <w:num w:numId="6">
    <w:abstractNumId w:val="8"/>
  </w:num>
  <w:num w:numId="7">
    <w:abstractNumId w:val="12"/>
  </w:num>
  <w:num w:numId="8">
    <w:abstractNumId w:val="15"/>
  </w:num>
  <w:num w:numId="9">
    <w:abstractNumId w:val="9"/>
  </w:num>
  <w:num w:numId="10">
    <w:abstractNumId w:val="7"/>
  </w:num>
  <w:num w:numId="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9"/>
  </w:num>
  <w:num w:numId="14">
    <w:abstractNumId w:val="4"/>
  </w:num>
  <w:num w:numId="15">
    <w:abstractNumId w:val="14"/>
  </w:num>
  <w:num w:numId="16">
    <w:abstractNumId w:val="16"/>
  </w:num>
  <w:num w:numId="17">
    <w:abstractNumId w:val="5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64C"/>
    <w:rsid w:val="00007101"/>
    <w:rsid w:val="00007FA9"/>
    <w:rsid w:val="0001159E"/>
    <w:rsid w:val="0001200A"/>
    <w:rsid w:val="00012A35"/>
    <w:rsid w:val="00012E63"/>
    <w:rsid w:val="000138DC"/>
    <w:rsid w:val="0001490A"/>
    <w:rsid w:val="00015234"/>
    <w:rsid w:val="00017C88"/>
    <w:rsid w:val="00020450"/>
    <w:rsid w:val="00021485"/>
    <w:rsid w:val="000217FD"/>
    <w:rsid w:val="00021AC8"/>
    <w:rsid w:val="00021DBC"/>
    <w:rsid w:val="00022423"/>
    <w:rsid w:val="00025DAE"/>
    <w:rsid w:val="0003010A"/>
    <w:rsid w:val="000309C5"/>
    <w:rsid w:val="00030DC5"/>
    <w:rsid w:val="00031255"/>
    <w:rsid w:val="00031B70"/>
    <w:rsid w:val="00031C6E"/>
    <w:rsid w:val="000378E5"/>
    <w:rsid w:val="00040FBF"/>
    <w:rsid w:val="00044A4A"/>
    <w:rsid w:val="00044CF1"/>
    <w:rsid w:val="00047F67"/>
    <w:rsid w:val="000504B3"/>
    <w:rsid w:val="00050D33"/>
    <w:rsid w:val="000525E8"/>
    <w:rsid w:val="00052885"/>
    <w:rsid w:val="0005334F"/>
    <w:rsid w:val="00062E4F"/>
    <w:rsid w:val="00064032"/>
    <w:rsid w:val="000642DD"/>
    <w:rsid w:val="00064756"/>
    <w:rsid w:val="000675EF"/>
    <w:rsid w:val="0007047D"/>
    <w:rsid w:val="0007078A"/>
    <w:rsid w:val="00071EF2"/>
    <w:rsid w:val="000729BB"/>
    <w:rsid w:val="00072D55"/>
    <w:rsid w:val="000749B4"/>
    <w:rsid w:val="00074A8E"/>
    <w:rsid w:val="00075A00"/>
    <w:rsid w:val="0007691B"/>
    <w:rsid w:val="00081ED3"/>
    <w:rsid w:val="000840F8"/>
    <w:rsid w:val="000862C4"/>
    <w:rsid w:val="00086710"/>
    <w:rsid w:val="00086D13"/>
    <w:rsid w:val="00090778"/>
    <w:rsid w:val="00090993"/>
    <w:rsid w:val="00092193"/>
    <w:rsid w:val="00093527"/>
    <w:rsid w:val="00094311"/>
    <w:rsid w:val="0009481F"/>
    <w:rsid w:val="00096AAF"/>
    <w:rsid w:val="00096EB1"/>
    <w:rsid w:val="000A535C"/>
    <w:rsid w:val="000A6761"/>
    <w:rsid w:val="000B0F0B"/>
    <w:rsid w:val="000B5B92"/>
    <w:rsid w:val="000C1FFF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AB0"/>
    <w:rsid w:val="000D607D"/>
    <w:rsid w:val="000D6DF0"/>
    <w:rsid w:val="000E0B1F"/>
    <w:rsid w:val="000E107D"/>
    <w:rsid w:val="000E13B6"/>
    <w:rsid w:val="000E209F"/>
    <w:rsid w:val="000E226D"/>
    <w:rsid w:val="000E291C"/>
    <w:rsid w:val="000E2F77"/>
    <w:rsid w:val="000E36F9"/>
    <w:rsid w:val="000E54FF"/>
    <w:rsid w:val="000E7843"/>
    <w:rsid w:val="000F1277"/>
    <w:rsid w:val="000F3A0A"/>
    <w:rsid w:val="000F4A3E"/>
    <w:rsid w:val="000F640B"/>
    <w:rsid w:val="000F74E2"/>
    <w:rsid w:val="00101A61"/>
    <w:rsid w:val="00102B6E"/>
    <w:rsid w:val="00107B5C"/>
    <w:rsid w:val="001101B0"/>
    <w:rsid w:val="001101C3"/>
    <w:rsid w:val="00114803"/>
    <w:rsid w:val="00115F4B"/>
    <w:rsid w:val="00117413"/>
    <w:rsid w:val="001204EF"/>
    <w:rsid w:val="0012173C"/>
    <w:rsid w:val="00121F63"/>
    <w:rsid w:val="00124990"/>
    <w:rsid w:val="001258DE"/>
    <w:rsid w:val="00134588"/>
    <w:rsid w:val="00136E71"/>
    <w:rsid w:val="0014140F"/>
    <w:rsid w:val="00142EB7"/>
    <w:rsid w:val="00147AAB"/>
    <w:rsid w:val="00147FB3"/>
    <w:rsid w:val="001503DC"/>
    <w:rsid w:val="001509ED"/>
    <w:rsid w:val="0015196B"/>
    <w:rsid w:val="00152933"/>
    <w:rsid w:val="00153780"/>
    <w:rsid w:val="00155082"/>
    <w:rsid w:val="00156CB5"/>
    <w:rsid w:val="00157976"/>
    <w:rsid w:val="00160C49"/>
    <w:rsid w:val="00161D88"/>
    <w:rsid w:val="00162AF5"/>
    <w:rsid w:val="00164F78"/>
    <w:rsid w:val="00165643"/>
    <w:rsid w:val="00165687"/>
    <w:rsid w:val="00167C26"/>
    <w:rsid w:val="00170DC2"/>
    <w:rsid w:val="00176588"/>
    <w:rsid w:val="001772DA"/>
    <w:rsid w:val="001774B4"/>
    <w:rsid w:val="0018088D"/>
    <w:rsid w:val="00180C08"/>
    <w:rsid w:val="00183E1C"/>
    <w:rsid w:val="00190627"/>
    <w:rsid w:val="00191693"/>
    <w:rsid w:val="00192262"/>
    <w:rsid w:val="00194CF9"/>
    <w:rsid w:val="00194E4C"/>
    <w:rsid w:val="001957FF"/>
    <w:rsid w:val="00195824"/>
    <w:rsid w:val="001A215B"/>
    <w:rsid w:val="001A3AE8"/>
    <w:rsid w:val="001A4906"/>
    <w:rsid w:val="001A630B"/>
    <w:rsid w:val="001A66DA"/>
    <w:rsid w:val="001A7060"/>
    <w:rsid w:val="001B76B2"/>
    <w:rsid w:val="001B7CDF"/>
    <w:rsid w:val="001C0ABF"/>
    <w:rsid w:val="001C16BF"/>
    <w:rsid w:val="001C178C"/>
    <w:rsid w:val="001C2C40"/>
    <w:rsid w:val="001C41DF"/>
    <w:rsid w:val="001C4300"/>
    <w:rsid w:val="001C4E43"/>
    <w:rsid w:val="001C66FC"/>
    <w:rsid w:val="001C6A6B"/>
    <w:rsid w:val="001D06F4"/>
    <w:rsid w:val="001D338A"/>
    <w:rsid w:val="001D45DE"/>
    <w:rsid w:val="001D487D"/>
    <w:rsid w:val="001D5451"/>
    <w:rsid w:val="001D61D6"/>
    <w:rsid w:val="001E1A94"/>
    <w:rsid w:val="001E1C7E"/>
    <w:rsid w:val="001E1FB3"/>
    <w:rsid w:val="001F00AD"/>
    <w:rsid w:val="001F1CEE"/>
    <w:rsid w:val="001F35AC"/>
    <w:rsid w:val="001F5A48"/>
    <w:rsid w:val="001F61D5"/>
    <w:rsid w:val="001F7A99"/>
    <w:rsid w:val="00200A70"/>
    <w:rsid w:val="002014AC"/>
    <w:rsid w:val="00201B85"/>
    <w:rsid w:val="0020365B"/>
    <w:rsid w:val="002039BC"/>
    <w:rsid w:val="0020446A"/>
    <w:rsid w:val="00204EFC"/>
    <w:rsid w:val="00210950"/>
    <w:rsid w:val="00210C75"/>
    <w:rsid w:val="002134EE"/>
    <w:rsid w:val="00213952"/>
    <w:rsid w:val="00213B0C"/>
    <w:rsid w:val="00216B06"/>
    <w:rsid w:val="00221B72"/>
    <w:rsid w:val="00222F21"/>
    <w:rsid w:val="00223B74"/>
    <w:rsid w:val="002248CD"/>
    <w:rsid w:val="00224B4B"/>
    <w:rsid w:val="00225D0C"/>
    <w:rsid w:val="0022627B"/>
    <w:rsid w:val="00226332"/>
    <w:rsid w:val="00226FA9"/>
    <w:rsid w:val="00230306"/>
    <w:rsid w:val="0023074E"/>
    <w:rsid w:val="00232EC7"/>
    <w:rsid w:val="0023412B"/>
    <w:rsid w:val="00236617"/>
    <w:rsid w:val="00236AB4"/>
    <w:rsid w:val="00236AE8"/>
    <w:rsid w:val="00240C3F"/>
    <w:rsid w:val="00241595"/>
    <w:rsid w:val="00241ECF"/>
    <w:rsid w:val="00242422"/>
    <w:rsid w:val="002432A1"/>
    <w:rsid w:val="00245D64"/>
    <w:rsid w:val="00250308"/>
    <w:rsid w:val="00251E76"/>
    <w:rsid w:val="002531DC"/>
    <w:rsid w:val="00254DDC"/>
    <w:rsid w:val="0025559E"/>
    <w:rsid w:val="00255960"/>
    <w:rsid w:val="002566D0"/>
    <w:rsid w:val="002566F6"/>
    <w:rsid w:val="00260274"/>
    <w:rsid w:val="00260D77"/>
    <w:rsid w:val="00261C03"/>
    <w:rsid w:val="00262D53"/>
    <w:rsid w:val="00265485"/>
    <w:rsid w:val="00266716"/>
    <w:rsid w:val="00266895"/>
    <w:rsid w:val="00266EAB"/>
    <w:rsid w:val="00267C99"/>
    <w:rsid w:val="00270E03"/>
    <w:rsid w:val="002717D4"/>
    <w:rsid w:val="00274C1A"/>
    <w:rsid w:val="0027542D"/>
    <w:rsid w:val="00277409"/>
    <w:rsid w:val="00280287"/>
    <w:rsid w:val="00285A78"/>
    <w:rsid w:val="0028761E"/>
    <w:rsid w:val="0029170C"/>
    <w:rsid w:val="00291824"/>
    <w:rsid w:val="002929BC"/>
    <w:rsid w:val="00293C58"/>
    <w:rsid w:val="0029649A"/>
    <w:rsid w:val="00296D0B"/>
    <w:rsid w:val="0029709F"/>
    <w:rsid w:val="002972B3"/>
    <w:rsid w:val="002A0671"/>
    <w:rsid w:val="002A2357"/>
    <w:rsid w:val="002A2491"/>
    <w:rsid w:val="002A2502"/>
    <w:rsid w:val="002A2A39"/>
    <w:rsid w:val="002A4C4D"/>
    <w:rsid w:val="002A5C56"/>
    <w:rsid w:val="002B0E17"/>
    <w:rsid w:val="002B0F16"/>
    <w:rsid w:val="002B26EE"/>
    <w:rsid w:val="002B3C30"/>
    <w:rsid w:val="002B5EC7"/>
    <w:rsid w:val="002B7A05"/>
    <w:rsid w:val="002C00FF"/>
    <w:rsid w:val="002C0121"/>
    <w:rsid w:val="002C14E4"/>
    <w:rsid w:val="002C24FC"/>
    <w:rsid w:val="002C26F7"/>
    <w:rsid w:val="002C2A23"/>
    <w:rsid w:val="002C47FE"/>
    <w:rsid w:val="002C77B7"/>
    <w:rsid w:val="002D3802"/>
    <w:rsid w:val="002D3D2B"/>
    <w:rsid w:val="002D46F2"/>
    <w:rsid w:val="002D4756"/>
    <w:rsid w:val="002D5B52"/>
    <w:rsid w:val="002D6581"/>
    <w:rsid w:val="002E1879"/>
    <w:rsid w:val="002E2FBB"/>
    <w:rsid w:val="002E42CE"/>
    <w:rsid w:val="002E609F"/>
    <w:rsid w:val="002E6EFC"/>
    <w:rsid w:val="002E7F86"/>
    <w:rsid w:val="002F019E"/>
    <w:rsid w:val="002F096F"/>
    <w:rsid w:val="002F13AE"/>
    <w:rsid w:val="002F31BC"/>
    <w:rsid w:val="002F43BC"/>
    <w:rsid w:val="002F6365"/>
    <w:rsid w:val="002F650C"/>
    <w:rsid w:val="002F705F"/>
    <w:rsid w:val="0030040C"/>
    <w:rsid w:val="00303B70"/>
    <w:rsid w:val="00305062"/>
    <w:rsid w:val="00305482"/>
    <w:rsid w:val="00306112"/>
    <w:rsid w:val="00306D40"/>
    <w:rsid w:val="00307BCF"/>
    <w:rsid w:val="00310B5D"/>
    <w:rsid w:val="00313183"/>
    <w:rsid w:val="00314CF1"/>
    <w:rsid w:val="003167FF"/>
    <w:rsid w:val="00317ECA"/>
    <w:rsid w:val="0032003F"/>
    <w:rsid w:val="00321B6C"/>
    <w:rsid w:val="00321C79"/>
    <w:rsid w:val="00321FD4"/>
    <w:rsid w:val="003229AB"/>
    <w:rsid w:val="00323515"/>
    <w:rsid w:val="003260FF"/>
    <w:rsid w:val="00327108"/>
    <w:rsid w:val="003304F4"/>
    <w:rsid w:val="0033070F"/>
    <w:rsid w:val="0033108C"/>
    <w:rsid w:val="003341BE"/>
    <w:rsid w:val="003344E6"/>
    <w:rsid w:val="00334AE0"/>
    <w:rsid w:val="003371A2"/>
    <w:rsid w:val="00337C2B"/>
    <w:rsid w:val="003400EA"/>
    <w:rsid w:val="0034018B"/>
    <w:rsid w:val="00341303"/>
    <w:rsid w:val="00342D4B"/>
    <w:rsid w:val="00342E73"/>
    <w:rsid w:val="00343F5D"/>
    <w:rsid w:val="003440A1"/>
    <w:rsid w:val="00345B50"/>
    <w:rsid w:val="00345F53"/>
    <w:rsid w:val="00346E94"/>
    <w:rsid w:val="00350053"/>
    <w:rsid w:val="00350F29"/>
    <w:rsid w:val="00351798"/>
    <w:rsid w:val="00353F34"/>
    <w:rsid w:val="0035636B"/>
    <w:rsid w:val="003568F1"/>
    <w:rsid w:val="0035732A"/>
    <w:rsid w:val="00360A61"/>
    <w:rsid w:val="00365BFA"/>
    <w:rsid w:val="003675BA"/>
    <w:rsid w:val="00373A56"/>
    <w:rsid w:val="00373D81"/>
    <w:rsid w:val="00374CE1"/>
    <w:rsid w:val="003756B3"/>
    <w:rsid w:val="00375AFA"/>
    <w:rsid w:val="00377BA8"/>
    <w:rsid w:val="003803A8"/>
    <w:rsid w:val="00381D29"/>
    <w:rsid w:val="00382C56"/>
    <w:rsid w:val="00384477"/>
    <w:rsid w:val="0038521C"/>
    <w:rsid w:val="0038631D"/>
    <w:rsid w:val="003871B0"/>
    <w:rsid w:val="003907D9"/>
    <w:rsid w:val="003921E5"/>
    <w:rsid w:val="00393B79"/>
    <w:rsid w:val="00395B74"/>
    <w:rsid w:val="00397804"/>
    <w:rsid w:val="00397E35"/>
    <w:rsid w:val="003A0BA5"/>
    <w:rsid w:val="003A158D"/>
    <w:rsid w:val="003A1A0C"/>
    <w:rsid w:val="003A208F"/>
    <w:rsid w:val="003A3AD7"/>
    <w:rsid w:val="003A3C71"/>
    <w:rsid w:val="003A5558"/>
    <w:rsid w:val="003A7253"/>
    <w:rsid w:val="003B187D"/>
    <w:rsid w:val="003B1C38"/>
    <w:rsid w:val="003B4315"/>
    <w:rsid w:val="003B4957"/>
    <w:rsid w:val="003C0345"/>
    <w:rsid w:val="003C03D5"/>
    <w:rsid w:val="003C0B2D"/>
    <w:rsid w:val="003C0DBE"/>
    <w:rsid w:val="003C4162"/>
    <w:rsid w:val="003C5AC8"/>
    <w:rsid w:val="003C749F"/>
    <w:rsid w:val="003D0B7F"/>
    <w:rsid w:val="003D3141"/>
    <w:rsid w:val="003D45FB"/>
    <w:rsid w:val="003D6FD6"/>
    <w:rsid w:val="003D76B6"/>
    <w:rsid w:val="003D7C5D"/>
    <w:rsid w:val="003E53D2"/>
    <w:rsid w:val="003E5402"/>
    <w:rsid w:val="003E629E"/>
    <w:rsid w:val="003E6A4F"/>
    <w:rsid w:val="003F263A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7336"/>
    <w:rsid w:val="00410D87"/>
    <w:rsid w:val="00410E15"/>
    <w:rsid w:val="004110EE"/>
    <w:rsid w:val="00411230"/>
    <w:rsid w:val="004115A7"/>
    <w:rsid w:val="00411ADE"/>
    <w:rsid w:val="00414325"/>
    <w:rsid w:val="00414D42"/>
    <w:rsid w:val="00415EF3"/>
    <w:rsid w:val="0041702C"/>
    <w:rsid w:val="004208AD"/>
    <w:rsid w:val="00421210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359A"/>
    <w:rsid w:val="004452A7"/>
    <w:rsid w:val="00445C21"/>
    <w:rsid w:val="0044627D"/>
    <w:rsid w:val="004465C7"/>
    <w:rsid w:val="00447426"/>
    <w:rsid w:val="00447C0D"/>
    <w:rsid w:val="004508E4"/>
    <w:rsid w:val="004521C2"/>
    <w:rsid w:val="0045397F"/>
    <w:rsid w:val="00453F03"/>
    <w:rsid w:val="00455FC7"/>
    <w:rsid w:val="00456323"/>
    <w:rsid w:val="00457F17"/>
    <w:rsid w:val="00457F57"/>
    <w:rsid w:val="00461558"/>
    <w:rsid w:val="004646AF"/>
    <w:rsid w:val="00464F5B"/>
    <w:rsid w:val="00466114"/>
    <w:rsid w:val="004664D4"/>
    <w:rsid w:val="0047077E"/>
    <w:rsid w:val="0047179A"/>
    <w:rsid w:val="00472993"/>
    <w:rsid w:val="00476F8C"/>
    <w:rsid w:val="004779E7"/>
    <w:rsid w:val="00477D9C"/>
    <w:rsid w:val="00477E28"/>
    <w:rsid w:val="004806EE"/>
    <w:rsid w:val="004808AF"/>
    <w:rsid w:val="00480B16"/>
    <w:rsid w:val="00481028"/>
    <w:rsid w:val="00483265"/>
    <w:rsid w:val="004847B2"/>
    <w:rsid w:val="00484E0B"/>
    <w:rsid w:val="00485B26"/>
    <w:rsid w:val="00485E47"/>
    <w:rsid w:val="00487480"/>
    <w:rsid w:val="00493310"/>
    <w:rsid w:val="00493EF2"/>
    <w:rsid w:val="004941D3"/>
    <w:rsid w:val="00495BEC"/>
    <w:rsid w:val="00496016"/>
    <w:rsid w:val="004965A3"/>
    <w:rsid w:val="004A1162"/>
    <w:rsid w:val="004A14BE"/>
    <w:rsid w:val="004A2277"/>
    <w:rsid w:val="004A4C69"/>
    <w:rsid w:val="004A67FB"/>
    <w:rsid w:val="004A6853"/>
    <w:rsid w:val="004A70DD"/>
    <w:rsid w:val="004A7580"/>
    <w:rsid w:val="004B224F"/>
    <w:rsid w:val="004B37A0"/>
    <w:rsid w:val="004C2DF8"/>
    <w:rsid w:val="004C2F8B"/>
    <w:rsid w:val="004C6DBA"/>
    <w:rsid w:val="004C706E"/>
    <w:rsid w:val="004C7708"/>
    <w:rsid w:val="004C7CF2"/>
    <w:rsid w:val="004D101F"/>
    <w:rsid w:val="004D3A5C"/>
    <w:rsid w:val="004D4733"/>
    <w:rsid w:val="004D5044"/>
    <w:rsid w:val="004D6E59"/>
    <w:rsid w:val="004D7EA9"/>
    <w:rsid w:val="004E1343"/>
    <w:rsid w:val="004E18CC"/>
    <w:rsid w:val="004F45FF"/>
    <w:rsid w:val="004F56E1"/>
    <w:rsid w:val="00500B90"/>
    <w:rsid w:val="00501371"/>
    <w:rsid w:val="00501C5F"/>
    <w:rsid w:val="00501FC8"/>
    <w:rsid w:val="00502E44"/>
    <w:rsid w:val="0050389E"/>
    <w:rsid w:val="005045F4"/>
    <w:rsid w:val="00506DD7"/>
    <w:rsid w:val="00507F08"/>
    <w:rsid w:val="005107B8"/>
    <w:rsid w:val="00510E26"/>
    <w:rsid w:val="0051197C"/>
    <w:rsid w:val="005123DA"/>
    <w:rsid w:val="00516A14"/>
    <w:rsid w:val="005228B7"/>
    <w:rsid w:val="00522D7E"/>
    <w:rsid w:val="00522E7E"/>
    <w:rsid w:val="00525CD7"/>
    <w:rsid w:val="00525E4D"/>
    <w:rsid w:val="00526A80"/>
    <w:rsid w:val="005272DE"/>
    <w:rsid w:val="00530569"/>
    <w:rsid w:val="00531FF5"/>
    <w:rsid w:val="00532A62"/>
    <w:rsid w:val="00533E60"/>
    <w:rsid w:val="005353B2"/>
    <w:rsid w:val="005358AC"/>
    <w:rsid w:val="005403C8"/>
    <w:rsid w:val="0054055E"/>
    <w:rsid w:val="00540A66"/>
    <w:rsid w:val="0054197A"/>
    <w:rsid w:val="0054299B"/>
    <w:rsid w:val="00544B3F"/>
    <w:rsid w:val="0054545F"/>
    <w:rsid w:val="00550417"/>
    <w:rsid w:val="005505CD"/>
    <w:rsid w:val="00550968"/>
    <w:rsid w:val="005514FE"/>
    <w:rsid w:val="00554179"/>
    <w:rsid w:val="00554618"/>
    <w:rsid w:val="005549DB"/>
    <w:rsid w:val="005555CA"/>
    <w:rsid w:val="00555CD4"/>
    <w:rsid w:val="00555CD5"/>
    <w:rsid w:val="0056047E"/>
    <w:rsid w:val="00563156"/>
    <w:rsid w:val="005643CD"/>
    <w:rsid w:val="00564AA8"/>
    <w:rsid w:val="00570377"/>
    <w:rsid w:val="005703BB"/>
    <w:rsid w:val="00570BCA"/>
    <w:rsid w:val="00570E23"/>
    <w:rsid w:val="00573724"/>
    <w:rsid w:val="005746AB"/>
    <w:rsid w:val="0057681F"/>
    <w:rsid w:val="00577668"/>
    <w:rsid w:val="0058094C"/>
    <w:rsid w:val="00580A44"/>
    <w:rsid w:val="00580A83"/>
    <w:rsid w:val="005829E9"/>
    <w:rsid w:val="00582EF2"/>
    <w:rsid w:val="00583ED9"/>
    <w:rsid w:val="005855A6"/>
    <w:rsid w:val="005872B1"/>
    <w:rsid w:val="0058760C"/>
    <w:rsid w:val="0059015F"/>
    <w:rsid w:val="00590753"/>
    <w:rsid w:val="005920B9"/>
    <w:rsid w:val="00594B78"/>
    <w:rsid w:val="00594DF1"/>
    <w:rsid w:val="005A0147"/>
    <w:rsid w:val="005A1AF2"/>
    <w:rsid w:val="005A2BD4"/>
    <w:rsid w:val="005A3BF6"/>
    <w:rsid w:val="005A4F9A"/>
    <w:rsid w:val="005A5B08"/>
    <w:rsid w:val="005A5F93"/>
    <w:rsid w:val="005A6B96"/>
    <w:rsid w:val="005A71EC"/>
    <w:rsid w:val="005B033A"/>
    <w:rsid w:val="005B2FCD"/>
    <w:rsid w:val="005B371D"/>
    <w:rsid w:val="005B3CFD"/>
    <w:rsid w:val="005B57CB"/>
    <w:rsid w:val="005C17CC"/>
    <w:rsid w:val="005C1FEC"/>
    <w:rsid w:val="005C3E07"/>
    <w:rsid w:val="005C4024"/>
    <w:rsid w:val="005C558E"/>
    <w:rsid w:val="005C642E"/>
    <w:rsid w:val="005C6582"/>
    <w:rsid w:val="005C7017"/>
    <w:rsid w:val="005C7EB3"/>
    <w:rsid w:val="005D0964"/>
    <w:rsid w:val="005D127A"/>
    <w:rsid w:val="005D1944"/>
    <w:rsid w:val="005D3401"/>
    <w:rsid w:val="005D3E49"/>
    <w:rsid w:val="005D6DD3"/>
    <w:rsid w:val="005D7119"/>
    <w:rsid w:val="005D79E3"/>
    <w:rsid w:val="005D7FD2"/>
    <w:rsid w:val="005E0026"/>
    <w:rsid w:val="005E5035"/>
    <w:rsid w:val="005E545F"/>
    <w:rsid w:val="005E63E3"/>
    <w:rsid w:val="005E68DE"/>
    <w:rsid w:val="005F049A"/>
    <w:rsid w:val="005F0511"/>
    <w:rsid w:val="005F0554"/>
    <w:rsid w:val="005F0DD5"/>
    <w:rsid w:val="005F1E1C"/>
    <w:rsid w:val="005F4A02"/>
    <w:rsid w:val="005F6BD6"/>
    <w:rsid w:val="005F73D7"/>
    <w:rsid w:val="005F7A7F"/>
    <w:rsid w:val="00601C16"/>
    <w:rsid w:val="00601E6A"/>
    <w:rsid w:val="00602BE9"/>
    <w:rsid w:val="006042A7"/>
    <w:rsid w:val="0060555E"/>
    <w:rsid w:val="00605D72"/>
    <w:rsid w:val="00606CFD"/>
    <w:rsid w:val="00610A72"/>
    <w:rsid w:val="006140FC"/>
    <w:rsid w:val="00614383"/>
    <w:rsid w:val="006174DB"/>
    <w:rsid w:val="00617F5E"/>
    <w:rsid w:val="0062137A"/>
    <w:rsid w:val="00621856"/>
    <w:rsid w:val="00621C1C"/>
    <w:rsid w:val="00626FD0"/>
    <w:rsid w:val="006279DB"/>
    <w:rsid w:val="00627CF2"/>
    <w:rsid w:val="0063091F"/>
    <w:rsid w:val="0063180A"/>
    <w:rsid w:val="00632E96"/>
    <w:rsid w:val="00633C18"/>
    <w:rsid w:val="0063560E"/>
    <w:rsid w:val="00636BB8"/>
    <w:rsid w:val="006378D8"/>
    <w:rsid w:val="00637DF7"/>
    <w:rsid w:val="00640601"/>
    <w:rsid w:val="00640B34"/>
    <w:rsid w:val="0064201A"/>
    <w:rsid w:val="00642F81"/>
    <w:rsid w:val="00643047"/>
    <w:rsid w:val="00643550"/>
    <w:rsid w:val="00644759"/>
    <w:rsid w:val="00652DF3"/>
    <w:rsid w:val="006536DA"/>
    <w:rsid w:val="006548D6"/>
    <w:rsid w:val="00657A41"/>
    <w:rsid w:val="006615FC"/>
    <w:rsid w:val="00661D07"/>
    <w:rsid w:val="00662E52"/>
    <w:rsid w:val="00663285"/>
    <w:rsid w:val="00663C5A"/>
    <w:rsid w:val="00664558"/>
    <w:rsid w:val="00665EDD"/>
    <w:rsid w:val="0066788F"/>
    <w:rsid w:val="00671351"/>
    <w:rsid w:val="0067275D"/>
    <w:rsid w:val="00673E6E"/>
    <w:rsid w:val="00674C1C"/>
    <w:rsid w:val="006759B2"/>
    <w:rsid w:val="006769FC"/>
    <w:rsid w:val="00677262"/>
    <w:rsid w:val="00682999"/>
    <w:rsid w:val="006830C3"/>
    <w:rsid w:val="00683D14"/>
    <w:rsid w:val="00684B0C"/>
    <w:rsid w:val="00685E30"/>
    <w:rsid w:val="00685EE2"/>
    <w:rsid w:val="006870CE"/>
    <w:rsid w:val="00687E7E"/>
    <w:rsid w:val="0069003D"/>
    <w:rsid w:val="0069072C"/>
    <w:rsid w:val="006958C5"/>
    <w:rsid w:val="00696D20"/>
    <w:rsid w:val="006A1A2F"/>
    <w:rsid w:val="006A1FC7"/>
    <w:rsid w:val="006A4C95"/>
    <w:rsid w:val="006A5C4A"/>
    <w:rsid w:val="006A68A2"/>
    <w:rsid w:val="006B0DB4"/>
    <w:rsid w:val="006B0DBA"/>
    <w:rsid w:val="006B1ECD"/>
    <w:rsid w:val="006B1F41"/>
    <w:rsid w:val="006B2EDB"/>
    <w:rsid w:val="006B4F8F"/>
    <w:rsid w:val="006B5B17"/>
    <w:rsid w:val="006B6682"/>
    <w:rsid w:val="006C0122"/>
    <w:rsid w:val="006C27E3"/>
    <w:rsid w:val="006C384A"/>
    <w:rsid w:val="006C73C1"/>
    <w:rsid w:val="006D1272"/>
    <w:rsid w:val="006D1313"/>
    <w:rsid w:val="006D153A"/>
    <w:rsid w:val="006D5CC7"/>
    <w:rsid w:val="006D6FFF"/>
    <w:rsid w:val="006D7102"/>
    <w:rsid w:val="006E2238"/>
    <w:rsid w:val="006E2EA2"/>
    <w:rsid w:val="006E604C"/>
    <w:rsid w:val="006E6101"/>
    <w:rsid w:val="006F0AAB"/>
    <w:rsid w:val="006F0C3D"/>
    <w:rsid w:val="006F13C9"/>
    <w:rsid w:val="006F1B2F"/>
    <w:rsid w:val="006F521C"/>
    <w:rsid w:val="006F622F"/>
    <w:rsid w:val="006F637B"/>
    <w:rsid w:val="007010B9"/>
    <w:rsid w:val="007012BD"/>
    <w:rsid w:val="0070651F"/>
    <w:rsid w:val="00706C29"/>
    <w:rsid w:val="007070A3"/>
    <w:rsid w:val="007071C3"/>
    <w:rsid w:val="007112DD"/>
    <w:rsid w:val="00712044"/>
    <w:rsid w:val="00713C94"/>
    <w:rsid w:val="00715D89"/>
    <w:rsid w:val="007160AD"/>
    <w:rsid w:val="00716750"/>
    <w:rsid w:val="007212F8"/>
    <w:rsid w:val="00722120"/>
    <w:rsid w:val="00726560"/>
    <w:rsid w:val="0073180C"/>
    <w:rsid w:val="00731935"/>
    <w:rsid w:val="00732F76"/>
    <w:rsid w:val="0073320E"/>
    <w:rsid w:val="00733F5C"/>
    <w:rsid w:val="007348C7"/>
    <w:rsid w:val="00736D0A"/>
    <w:rsid w:val="00737092"/>
    <w:rsid w:val="007377BC"/>
    <w:rsid w:val="00740492"/>
    <w:rsid w:val="00742791"/>
    <w:rsid w:val="0074335E"/>
    <w:rsid w:val="00743456"/>
    <w:rsid w:val="00743F48"/>
    <w:rsid w:val="00744C46"/>
    <w:rsid w:val="00744D07"/>
    <w:rsid w:val="00745107"/>
    <w:rsid w:val="00745B6D"/>
    <w:rsid w:val="007467F8"/>
    <w:rsid w:val="00746FDD"/>
    <w:rsid w:val="00747A32"/>
    <w:rsid w:val="00751877"/>
    <w:rsid w:val="007518FF"/>
    <w:rsid w:val="00751E7F"/>
    <w:rsid w:val="00752CB1"/>
    <w:rsid w:val="00752FE6"/>
    <w:rsid w:val="00753375"/>
    <w:rsid w:val="00756180"/>
    <w:rsid w:val="0075697C"/>
    <w:rsid w:val="00757AAF"/>
    <w:rsid w:val="0076292A"/>
    <w:rsid w:val="0076556D"/>
    <w:rsid w:val="00766E78"/>
    <w:rsid w:val="00770011"/>
    <w:rsid w:val="00774499"/>
    <w:rsid w:val="00775555"/>
    <w:rsid w:val="00776D74"/>
    <w:rsid w:val="00781120"/>
    <w:rsid w:val="00781AD5"/>
    <w:rsid w:val="007824BB"/>
    <w:rsid w:val="00782F58"/>
    <w:rsid w:val="00786186"/>
    <w:rsid w:val="00786C94"/>
    <w:rsid w:val="00791336"/>
    <w:rsid w:val="00791B62"/>
    <w:rsid w:val="007928AC"/>
    <w:rsid w:val="00792FAE"/>
    <w:rsid w:val="00794CF0"/>
    <w:rsid w:val="007A1612"/>
    <w:rsid w:val="007A20B9"/>
    <w:rsid w:val="007A21A0"/>
    <w:rsid w:val="007A3633"/>
    <w:rsid w:val="007A4F92"/>
    <w:rsid w:val="007B00C7"/>
    <w:rsid w:val="007B4F53"/>
    <w:rsid w:val="007B5B86"/>
    <w:rsid w:val="007C1387"/>
    <w:rsid w:val="007C1602"/>
    <w:rsid w:val="007C1770"/>
    <w:rsid w:val="007C187D"/>
    <w:rsid w:val="007C1899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D060F"/>
    <w:rsid w:val="007D20F0"/>
    <w:rsid w:val="007D2627"/>
    <w:rsid w:val="007D35F7"/>
    <w:rsid w:val="007D491B"/>
    <w:rsid w:val="007D56A2"/>
    <w:rsid w:val="007D5B16"/>
    <w:rsid w:val="007D787B"/>
    <w:rsid w:val="007E0356"/>
    <w:rsid w:val="007E490E"/>
    <w:rsid w:val="007E4D88"/>
    <w:rsid w:val="007E512A"/>
    <w:rsid w:val="007E5D1E"/>
    <w:rsid w:val="007F0BA6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7906"/>
    <w:rsid w:val="008104A7"/>
    <w:rsid w:val="00812CFB"/>
    <w:rsid w:val="008202B6"/>
    <w:rsid w:val="00826374"/>
    <w:rsid w:val="00827488"/>
    <w:rsid w:val="008275ED"/>
    <w:rsid w:val="00830918"/>
    <w:rsid w:val="008334EF"/>
    <w:rsid w:val="0083366F"/>
    <w:rsid w:val="00833AC1"/>
    <w:rsid w:val="00835748"/>
    <w:rsid w:val="008413A5"/>
    <w:rsid w:val="0084252E"/>
    <w:rsid w:val="00842887"/>
    <w:rsid w:val="00844040"/>
    <w:rsid w:val="008448FC"/>
    <w:rsid w:val="00845E7C"/>
    <w:rsid w:val="00847C3C"/>
    <w:rsid w:val="00850FF7"/>
    <w:rsid w:val="0085147E"/>
    <w:rsid w:val="00852514"/>
    <w:rsid w:val="0085465B"/>
    <w:rsid w:val="008574ED"/>
    <w:rsid w:val="0086052C"/>
    <w:rsid w:val="00860F9A"/>
    <w:rsid w:val="008612A4"/>
    <w:rsid w:val="0086203C"/>
    <w:rsid w:val="00862F2C"/>
    <w:rsid w:val="00865F7D"/>
    <w:rsid w:val="0086761C"/>
    <w:rsid w:val="00870191"/>
    <w:rsid w:val="00870C7C"/>
    <w:rsid w:val="00872250"/>
    <w:rsid w:val="008727A1"/>
    <w:rsid w:val="00872C03"/>
    <w:rsid w:val="00873AA3"/>
    <w:rsid w:val="00880B0A"/>
    <w:rsid w:val="008819A7"/>
    <w:rsid w:val="008819F4"/>
    <w:rsid w:val="00883416"/>
    <w:rsid w:val="00883E48"/>
    <w:rsid w:val="00884546"/>
    <w:rsid w:val="00885574"/>
    <w:rsid w:val="00885A39"/>
    <w:rsid w:val="00885EC3"/>
    <w:rsid w:val="008864B8"/>
    <w:rsid w:val="0088687A"/>
    <w:rsid w:val="00887BF4"/>
    <w:rsid w:val="00887CD3"/>
    <w:rsid w:val="00890E3F"/>
    <w:rsid w:val="00893268"/>
    <w:rsid w:val="00893D3D"/>
    <w:rsid w:val="00893DDE"/>
    <w:rsid w:val="00895547"/>
    <w:rsid w:val="00895D7C"/>
    <w:rsid w:val="00896ED0"/>
    <w:rsid w:val="008A1536"/>
    <w:rsid w:val="008A1F52"/>
    <w:rsid w:val="008A2BF7"/>
    <w:rsid w:val="008A3AD4"/>
    <w:rsid w:val="008A5054"/>
    <w:rsid w:val="008B0651"/>
    <w:rsid w:val="008B5A0D"/>
    <w:rsid w:val="008C197E"/>
    <w:rsid w:val="008C328D"/>
    <w:rsid w:val="008C53BD"/>
    <w:rsid w:val="008C7DC2"/>
    <w:rsid w:val="008D2618"/>
    <w:rsid w:val="008D2903"/>
    <w:rsid w:val="008D4955"/>
    <w:rsid w:val="008D67A0"/>
    <w:rsid w:val="008E048B"/>
    <w:rsid w:val="008E0FE2"/>
    <w:rsid w:val="008E567F"/>
    <w:rsid w:val="008E7799"/>
    <w:rsid w:val="008F0755"/>
    <w:rsid w:val="008F113C"/>
    <w:rsid w:val="008F1FCF"/>
    <w:rsid w:val="008F37B3"/>
    <w:rsid w:val="008F65A9"/>
    <w:rsid w:val="00900493"/>
    <w:rsid w:val="00901018"/>
    <w:rsid w:val="0090133A"/>
    <w:rsid w:val="00901B6B"/>
    <w:rsid w:val="009032BF"/>
    <w:rsid w:val="00903481"/>
    <w:rsid w:val="00903A33"/>
    <w:rsid w:val="00905833"/>
    <w:rsid w:val="0090585B"/>
    <w:rsid w:val="00910312"/>
    <w:rsid w:val="00910E02"/>
    <w:rsid w:val="00912394"/>
    <w:rsid w:val="00912832"/>
    <w:rsid w:val="0091396B"/>
    <w:rsid w:val="00914A00"/>
    <w:rsid w:val="0091566B"/>
    <w:rsid w:val="00920535"/>
    <w:rsid w:val="00920F2A"/>
    <w:rsid w:val="00923AA1"/>
    <w:rsid w:val="009253FC"/>
    <w:rsid w:val="00927350"/>
    <w:rsid w:val="009279F3"/>
    <w:rsid w:val="00927CAB"/>
    <w:rsid w:val="00930321"/>
    <w:rsid w:val="00931D11"/>
    <w:rsid w:val="0093223A"/>
    <w:rsid w:val="0093305F"/>
    <w:rsid w:val="00933BF0"/>
    <w:rsid w:val="00935B78"/>
    <w:rsid w:val="0093657E"/>
    <w:rsid w:val="00940352"/>
    <w:rsid w:val="00941C20"/>
    <w:rsid w:val="00944B6E"/>
    <w:rsid w:val="00947D28"/>
    <w:rsid w:val="00950E9B"/>
    <w:rsid w:val="00951E58"/>
    <w:rsid w:val="00952C8E"/>
    <w:rsid w:val="00952CFA"/>
    <w:rsid w:val="00954BD1"/>
    <w:rsid w:val="00955B21"/>
    <w:rsid w:val="009576C7"/>
    <w:rsid w:val="00961CEA"/>
    <w:rsid w:val="00962E43"/>
    <w:rsid w:val="00963733"/>
    <w:rsid w:val="00964AD1"/>
    <w:rsid w:val="00964D82"/>
    <w:rsid w:val="009659BA"/>
    <w:rsid w:val="00967006"/>
    <w:rsid w:val="0097048B"/>
    <w:rsid w:val="0097285C"/>
    <w:rsid w:val="00974352"/>
    <w:rsid w:val="00974ECF"/>
    <w:rsid w:val="0097570C"/>
    <w:rsid w:val="00976F44"/>
    <w:rsid w:val="009773C8"/>
    <w:rsid w:val="00982255"/>
    <w:rsid w:val="00982976"/>
    <w:rsid w:val="00984001"/>
    <w:rsid w:val="0098655C"/>
    <w:rsid w:val="00986608"/>
    <w:rsid w:val="00990EBF"/>
    <w:rsid w:val="009925F2"/>
    <w:rsid w:val="0099414F"/>
    <w:rsid w:val="009973CE"/>
    <w:rsid w:val="009973DC"/>
    <w:rsid w:val="00997A53"/>
    <w:rsid w:val="009A28AF"/>
    <w:rsid w:val="009A3ACA"/>
    <w:rsid w:val="009A7B17"/>
    <w:rsid w:val="009A7FF5"/>
    <w:rsid w:val="009B05D0"/>
    <w:rsid w:val="009B1954"/>
    <w:rsid w:val="009B1E04"/>
    <w:rsid w:val="009B3C87"/>
    <w:rsid w:val="009B793E"/>
    <w:rsid w:val="009C07E3"/>
    <w:rsid w:val="009C2A37"/>
    <w:rsid w:val="009C36D9"/>
    <w:rsid w:val="009C3FA1"/>
    <w:rsid w:val="009C3FF8"/>
    <w:rsid w:val="009C6AC9"/>
    <w:rsid w:val="009C773F"/>
    <w:rsid w:val="009D030A"/>
    <w:rsid w:val="009D56D3"/>
    <w:rsid w:val="009D5F23"/>
    <w:rsid w:val="009D68C4"/>
    <w:rsid w:val="009D6F1D"/>
    <w:rsid w:val="009E42E7"/>
    <w:rsid w:val="009E5104"/>
    <w:rsid w:val="009E5B78"/>
    <w:rsid w:val="009E7930"/>
    <w:rsid w:val="009E7D18"/>
    <w:rsid w:val="009F083E"/>
    <w:rsid w:val="009F541F"/>
    <w:rsid w:val="009F5742"/>
    <w:rsid w:val="009F6009"/>
    <w:rsid w:val="009F72EA"/>
    <w:rsid w:val="009F7AF9"/>
    <w:rsid w:val="009F7EF4"/>
    <w:rsid w:val="00A00333"/>
    <w:rsid w:val="00A01C60"/>
    <w:rsid w:val="00A021E8"/>
    <w:rsid w:val="00A036E1"/>
    <w:rsid w:val="00A06205"/>
    <w:rsid w:val="00A07D5E"/>
    <w:rsid w:val="00A11401"/>
    <w:rsid w:val="00A1214F"/>
    <w:rsid w:val="00A14937"/>
    <w:rsid w:val="00A16992"/>
    <w:rsid w:val="00A201AD"/>
    <w:rsid w:val="00A24776"/>
    <w:rsid w:val="00A339D2"/>
    <w:rsid w:val="00A347B8"/>
    <w:rsid w:val="00A34AAB"/>
    <w:rsid w:val="00A35534"/>
    <w:rsid w:val="00A3589A"/>
    <w:rsid w:val="00A3722B"/>
    <w:rsid w:val="00A43090"/>
    <w:rsid w:val="00A43D5C"/>
    <w:rsid w:val="00A44729"/>
    <w:rsid w:val="00A44803"/>
    <w:rsid w:val="00A449E7"/>
    <w:rsid w:val="00A453F6"/>
    <w:rsid w:val="00A523D9"/>
    <w:rsid w:val="00A52E71"/>
    <w:rsid w:val="00A54611"/>
    <w:rsid w:val="00A55298"/>
    <w:rsid w:val="00A579EE"/>
    <w:rsid w:val="00A609AC"/>
    <w:rsid w:val="00A62FA0"/>
    <w:rsid w:val="00A66EBD"/>
    <w:rsid w:val="00A719EA"/>
    <w:rsid w:val="00A74A82"/>
    <w:rsid w:val="00A74AE9"/>
    <w:rsid w:val="00A75863"/>
    <w:rsid w:val="00A8174A"/>
    <w:rsid w:val="00A8401A"/>
    <w:rsid w:val="00A86399"/>
    <w:rsid w:val="00A874BE"/>
    <w:rsid w:val="00A874FC"/>
    <w:rsid w:val="00A87D49"/>
    <w:rsid w:val="00A92DB9"/>
    <w:rsid w:val="00A934A8"/>
    <w:rsid w:val="00A95BA1"/>
    <w:rsid w:val="00A95FBC"/>
    <w:rsid w:val="00AA0436"/>
    <w:rsid w:val="00AA0AC6"/>
    <w:rsid w:val="00AA30B6"/>
    <w:rsid w:val="00AA45E3"/>
    <w:rsid w:val="00AA4A21"/>
    <w:rsid w:val="00AA5091"/>
    <w:rsid w:val="00AA7FE0"/>
    <w:rsid w:val="00AB0F2A"/>
    <w:rsid w:val="00AB1E0F"/>
    <w:rsid w:val="00AB2528"/>
    <w:rsid w:val="00AB2653"/>
    <w:rsid w:val="00AB3C0D"/>
    <w:rsid w:val="00AB67A0"/>
    <w:rsid w:val="00AC30DA"/>
    <w:rsid w:val="00AC4522"/>
    <w:rsid w:val="00AC4E0A"/>
    <w:rsid w:val="00AC58B5"/>
    <w:rsid w:val="00AC5C20"/>
    <w:rsid w:val="00AD0390"/>
    <w:rsid w:val="00AD38BC"/>
    <w:rsid w:val="00AD70F2"/>
    <w:rsid w:val="00AE19C4"/>
    <w:rsid w:val="00AE2584"/>
    <w:rsid w:val="00AE316A"/>
    <w:rsid w:val="00AE34B4"/>
    <w:rsid w:val="00AE5757"/>
    <w:rsid w:val="00AE597E"/>
    <w:rsid w:val="00AE7C2D"/>
    <w:rsid w:val="00AF14C6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7193"/>
    <w:rsid w:val="00B07355"/>
    <w:rsid w:val="00B07DEA"/>
    <w:rsid w:val="00B157B6"/>
    <w:rsid w:val="00B16773"/>
    <w:rsid w:val="00B16945"/>
    <w:rsid w:val="00B16F7E"/>
    <w:rsid w:val="00B17F75"/>
    <w:rsid w:val="00B20A04"/>
    <w:rsid w:val="00B21DDE"/>
    <w:rsid w:val="00B22661"/>
    <w:rsid w:val="00B23C14"/>
    <w:rsid w:val="00B23C74"/>
    <w:rsid w:val="00B275C5"/>
    <w:rsid w:val="00B278D1"/>
    <w:rsid w:val="00B33E0D"/>
    <w:rsid w:val="00B35E6B"/>
    <w:rsid w:val="00B3626D"/>
    <w:rsid w:val="00B36DC0"/>
    <w:rsid w:val="00B377DF"/>
    <w:rsid w:val="00B37D83"/>
    <w:rsid w:val="00B41C23"/>
    <w:rsid w:val="00B4455D"/>
    <w:rsid w:val="00B45E50"/>
    <w:rsid w:val="00B46844"/>
    <w:rsid w:val="00B5042A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F4D"/>
    <w:rsid w:val="00B61166"/>
    <w:rsid w:val="00B619A6"/>
    <w:rsid w:val="00B629BE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7B8"/>
    <w:rsid w:val="00B71582"/>
    <w:rsid w:val="00B73C08"/>
    <w:rsid w:val="00B75F94"/>
    <w:rsid w:val="00B76939"/>
    <w:rsid w:val="00B7712A"/>
    <w:rsid w:val="00B77527"/>
    <w:rsid w:val="00B77F37"/>
    <w:rsid w:val="00B80E70"/>
    <w:rsid w:val="00B81945"/>
    <w:rsid w:val="00B83056"/>
    <w:rsid w:val="00B84CE8"/>
    <w:rsid w:val="00B852A2"/>
    <w:rsid w:val="00B853E4"/>
    <w:rsid w:val="00B85D15"/>
    <w:rsid w:val="00B908AF"/>
    <w:rsid w:val="00B909EA"/>
    <w:rsid w:val="00B920A4"/>
    <w:rsid w:val="00B9269D"/>
    <w:rsid w:val="00B92E0C"/>
    <w:rsid w:val="00B9378C"/>
    <w:rsid w:val="00B938DA"/>
    <w:rsid w:val="00B94352"/>
    <w:rsid w:val="00B94373"/>
    <w:rsid w:val="00B957FD"/>
    <w:rsid w:val="00B962D9"/>
    <w:rsid w:val="00B96D40"/>
    <w:rsid w:val="00B97EDA"/>
    <w:rsid w:val="00BA434C"/>
    <w:rsid w:val="00BA4E83"/>
    <w:rsid w:val="00BA6453"/>
    <w:rsid w:val="00BB0A30"/>
    <w:rsid w:val="00BB12EE"/>
    <w:rsid w:val="00BB1E27"/>
    <w:rsid w:val="00BB2BF6"/>
    <w:rsid w:val="00BB2F52"/>
    <w:rsid w:val="00BC1366"/>
    <w:rsid w:val="00BC1567"/>
    <w:rsid w:val="00BC420C"/>
    <w:rsid w:val="00BC4605"/>
    <w:rsid w:val="00BC563B"/>
    <w:rsid w:val="00BD2FAE"/>
    <w:rsid w:val="00BD38E6"/>
    <w:rsid w:val="00BD478F"/>
    <w:rsid w:val="00BD5E3F"/>
    <w:rsid w:val="00BD6CD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F273C"/>
    <w:rsid w:val="00BF7CF4"/>
    <w:rsid w:val="00C0002F"/>
    <w:rsid w:val="00C00ACB"/>
    <w:rsid w:val="00C017EB"/>
    <w:rsid w:val="00C02150"/>
    <w:rsid w:val="00C0223C"/>
    <w:rsid w:val="00C05664"/>
    <w:rsid w:val="00C12151"/>
    <w:rsid w:val="00C1226A"/>
    <w:rsid w:val="00C12C7C"/>
    <w:rsid w:val="00C176CA"/>
    <w:rsid w:val="00C17909"/>
    <w:rsid w:val="00C2027B"/>
    <w:rsid w:val="00C218F9"/>
    <w:rsid w:val="00C23C98"/>
    <w:rsid w:val="00C2511D"/>
    <w:rsid w:val="00C251A0"/>
    <w:rsid w:val="00C25BB6"/>
    <w:rsid w:val="00C26451"/>
    <w:rsid w:val="00C26B06"/>
    <w:rsid w:val="00C27F26"/>
    <w:rsid w:val="00C319F3"/>
    <w:rsid w:val="00C32ABB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611E"/>
    <w:rsid w:val="00C47253"/>
    <w:rsid w:val="00C5091F"/>
    <w:rsid w:val="00C5649B"/>
    <w:rsid w:val="00C56660"/>
    <w:rsid w:val="00C57ADC"/>
    <w:rsid w:val="00C60C26"/>
    <w:rsid w:val="00C66E2C"/>
    <w:rsid w:val="00C66E50"/>
    <w:rsid w:val="00C70882"/>
    <w:rsid w:val="00C70905"/>
    <w:rsid w:val="00C7099A"/>
    <w:rsid w:val="00C7169D"/>
    <w:rsid w:val="00C7313A"/>
    <w:rsid w:val="00C743A5"/>
    <w:rsid w:val="00C7511C"/>
    <w:rsid w:val="00C75AF8"/>
    <w:rsid w:val="00C7625A"/>
    <w:rsid w:val="00C8125D"/>
    <w:rsid w:val="00C81F8F"/>
    <w:rsid w:val="00C8227B"/>
    <w:rsid w:val="00C8579A"/>
    <w:rsid w:val="00C90EA7"/>
    <w:rsid w:val="00C92068"/>
    <w:rsid w:val="00C92178"/>
    <w:rsid w:val="00C93D1F"/>
    <w:rsid w:val="00C93E68"/>
    <w:rsid w:val="00C941BD"/>
    <w:rsid w:val="00C94E42"/>
    <w:rsid w:val="00C962C4"/>
    <w:rsid w:val="00CA0B23"/>
    <w:rsid w:val="00CA0E7F"/>
    <w:rsid w:val="00CA35D0"/>
    <w:rsid w:val="00CA3A5C"/>
    <w:rsid w:val="00CA464F"/>
    <w:rsid w:val="00CA60A6"/>
    <w:rsid w:val="00CA7420"/>
    <w:rsid w:val="00CB16E3"/>
    <w:rsid w:val="00CB234B"/>
    <w:rsid w:val="00CC09F4"/>
    <w:rsid w:val="00CC1DA4"/>
    <w:rsid w:val="00CC5C11"/>
    <w:rsid w:val="00CD108F"/>
    <w:rsid w:val="00CD1D74"/>
    <w:rsid w:val="00CD241C"/>
    <w:rsid w:val="00CD2934"/>
    <w:rsid w:val="00CD3320"/>
    <w:rsid w:val="00CD5043"/>
    <w:rsid w:val="00CD56DA"/>
    <w:rsid w:val="00CD66A5"/>
    <w:rsid w:val="00CD74B2"/>
    <w:rsid w:val="00CD7606"/>
    <w:rsid w:val="00CE0178"/>
    <w:rsid w:val="00CE294E"/>
    <w:rsid w:val="00CE2E37"/>
    <w:rsid w:val="00CE4EB2"/>
    <w:rsid w:val="00CE63D1"/>
    <w:rsid w:val="00CE6CA0"/>
    <w:rsid w:val="00CE742D"/>
    <w:rsid w:val="00CF1466"/>
    <w:rsid w:val="00CF20FC"/>
    <w:rsid w:val="00CF64A2"/>
    <w:rsid w:val="00CF78B6"/>
    <w:rsid w:val="00CF7A97"/>
    <w:rsid w:val="00D01C5C"/>
    <w:rsid w:val="00D02406"/>
    <w:rsid w:val="00D04337"/>
    <w:rsid w:val="00D0636A"/>
    <w:rsid w:val="00D069DD"/>
    <w:rsid w:val="00D12596"/>
    <w:rsid w:val="00D1285C"/>
    <w:rsid w:val="00D168A3"/>
    <w:rsid w:val="00D179D2"/>
    <w:rsid w:val="00D225A3"/>
    <w:rsid w:val="00D27B5A"/>
    <w:rsid w:val="00D309B0"/>
    <w:rsid w:val="00D316DB"/>
    <w:rsid w:val="00D318F9"/>
    <w:rsid w:val="00D32C79"/>
    <w:rsid w:val="00D350E6"/>
    <w:rsid w:val="00D36CC8"/>
    <w:rsid w:val="00D36D1E"/>
    <w:rsid w:val="00D37CD9"/>
    <w:rsid w:val="00D408F4"/>
    <w:rsid w:val="00D413D6"/>
    <w:rsid w:val="00D418A6"/>
    <w:rsid w:val="00D43DFD"/>
    <w:rsid w:val="00D50EC4"/>
    <w:rsid w:val="00D53F3B"/>
    <w:rsid w:val="00D53FED"/>
    <w:rsid w:val="00D572EE"/>
    <w:rsid w:val="00D60AC2"/>
    <w:rsid w:val="00D653D6"/>
    <w:rsid w:val="00D66734"/>
    <w:rsid w:val="00D674AF"/>
    <w:rsid w:val="00D679A6"/>
    <w:rsid w:val="00D724E3"/>
    <w:rsid w:val="00D72E35"/>
    <w:rsid w:val="00D7365A"/>
    <w:rsid w:val="00D73792"/>
    <w:rsid w:val="00D73D4A"/>
    <w:rsid w:val="00D74AC1"/>
    <w:rsid w:val="00D75AFE"/>
    <w:rsid w:val="00D76174"/>
    <w:rsid w:val="00D803B9"/>
    <w:rsid w:val="00D84150"/>
    <w:rsid w:val="00D84898"/>
    <w:rsid w:val="00D9010B"/>
    <w:rsid w:val="00D9065E"/>
    <w:rsid w:val="00D91021"/>
    <w:rsid w:val="00D936FA"/>
    <w:rsid w:val="00D97D1C"/>
    <w:rsid w:val="00DA674C"/>
    <w:rsid w:val="00DA7A38"/>
    <w:rsid w:val="00DA7FBB"/>
    <w:rsid w:val="00DB22B5"/>
    <w:rsid w:val="00DB289B"/>
    <w:rsid w:val="00DC1D1A"/>
    <w:rsid w:val="00DC25B8"/>
    <w:rsid w:val="00DC517C"/>
    <w:rsid w:val="00DC57FD"/>
    <w:rsid w:val="00DD036C"/>
    <w:rsid w:val="00DD5347"/>
    <w:rsid w:val="00DD5AFB"/>
    <w:rsid w:val="00DD6E83"/>
    <w:rsid w:val="00DD79C3"/>
    <w:rsid w:val="00DE0CB4"/>
    <w:rsid w:val="00DE1EA9"/>
    <w:rsid w:val="00DE3097"/>
    <w:rsid w:val="00DE367E"/>
    <w:rsid w:val="00DE44E4"/>
    <w:rsid w:val="00DE4D81"/>
    <w:rsid w:val="00DE50E9"/>
    <w:rsid w:val="00DE7FC2"/>
    <w:rsid w:val="00DF23E4"/>
    <w:rsid w:val="00DF47FA"/>
    <w:rsid w:val="00DF63B9"/>
    <w:rsid w:val="00E03D57"/>
    <w:rsid w:val="00E04B12"/>
    <w:rsid w:val="00E10DA6"/>
    <w:rsid w:val="00E10DA7"/>
    <w:rsid w:val="00E12D2B"/>
    <w:rsid w:val="00E1480D"/>
    <w:rsid w:val="00E14A83"/>
    <w:rsid w:val="00E171C3"/>
    <w:rsid w:val="00E2157D"/>
    <w:rsid w:val="00E24A2D"/>
    <w:rsid w:val="00E25265"/>
    <w:rsid w:val="00E3283C"/>
    <w:rsid w:val="00E32DB7"/>
    <w:rsid w:val="00E33CE8"/>
    <w:rsid w:val="00E341B5"/>
    <w:rsid w:val="00E364D7"/>
    <w:rsid w:val="00E373E9"/>
    <w:rsid w:val="00E377AB"/>
    <w:rsid w:val="00E40021"/>
    <w:rsid w:val="00E427D8"/>
    <w:rsid w:val="00E42E34"/>
    <w:rsid w:val="00E431EF"/>
    <w:rsid w:val="00E4710C"/>
    <w:rsid w:val="00E47E07"/>
    <w:rsid w:val="00E47F0F"/>
    <w:rsid w:val="00E54614"/>
    <w:rsid w:val="00E5496F"/>
    <w:rsid w:val="00E54E73"/>
    <w:rsid w:val="00E56872"/>
    <w:rsid w:val="00E57561"/>
    <w:rsid w:val="00E6014C"/>
    <w:rsid w:val="00E63591"/>
    <w:rsid w:val="00E652D5"/>
    <w:rsid w:val="00E6659B"/>
    <w:rsid w:val="00E66DDC"/>
    <w:rsid w:val="00E66FCF"/>
    <w:rsid w:val="00E67CA5"/>
    <w:rsid w:val="00E71487"/>
    <w:rsid w:val="00E745B8"/>
    <w:rsid w:val="00E753F5"/>
    <w:rsid w:val="00E760E6"/>
    <w:rsid w:val="00E77534"/>
    <w:rsid w:val="00E77C83"/>
    <w:rsid w:val="00E81AB8"/>
    <w:rsid w:val="00E83A17"/>
    <w:rsid w:val="00E84324"/>
    <w:rsid w:val="00E8546D"/>
    <w:rsid w:val="00E86ACF"/>
    <w:rsid w:val="00E900C9"/>
    <w:rsid w:val="00E92F53"/>
    <w:rsid w:val="00E964E7"/>
    <w:rsid w:val="00E96E21"/>
    <w:rsid w:val="00E97514"/>
    <w:rsid w:val="00EA0222"/>
    <w:rsid w:val="00EA0418"/>
    <w:rsid w:val="00EA2610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40E0"/>
    <w:rsid w:val="00EB5A8B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D9C"/>
    <w:rsid w:val="00ED6D65"/>
    <w:rsid w:val="00ED7804"/>
    <w:rsid w:val="00EE021C"/>
    <w:rsid w:val="00EE04F1"/>
    <w:rsid w:val="00EE103B"/>
    <w:rsid w:val="00EE33B5"/>
    <w:rsid w:val="00EE36D1"/>
    <w:rsid w:val="00EE42F3"/>
    <w:rsid w:val="00EE4DCC"/>
    <w:rsid w:val="00EE5940"/>
    <w:rsid w:val="00EF1BC3"/>
    <w:rsid w:val="00EF1E8B"/>
    <w:rsid w:val="00EF28BD"/>
    <w:rsid w:val="00EF5FC7"/>
    <w:rsid w:val="00EF7410"/>
    <w:rsid w:val="00F0030D"/>
    <w:rsid w:val="00F02A2D"/>
    <w:rsid w:val="00F03A0C"/>
    <w:rsid w:val="00F06DE9"/>
    <w:rsid w:val="00F1104B"/>
    <w:rsid w:val="00F11921"/>
    <w:rsid w:val="00F11E25"/>
    <w:rsid w:val="00F123DD"/>
    <w:rsid w:val="00F1319D"/>
    <w:rsid w:val="00F13957"/>
    <w:rsid w:val="00F159EF"/>
    <w:rsid w:val="00F168A1"/>
    <w:rsid w:val="00F16F2F"/>
    <w:rsid w:val="00F17DE5"/>
    <w:rsid w:val="00F23015"/>
    <w:rsid w:val="00F234E4"/>
    <w:rsid w:val="00F241C8"/>
    <w:rsid w:val="00F24E11"/>
    <w:rsid w:val="00F25DCD"/>
    <w:rsid w:val="00F26915"/>
    <w:rsid w:val="00F27550"/>
    <w:rsid w:val="00F3115F"/>
    <w:rsid w:val="00F3574C"/>
    <w:rsid w:val="00F35D1F"/>
    <w:rsid w:val="00F37522"/>
    <w:rsid w:val="00F4279F"/>
    <w:rsid w:val="00F42BB6"/>
    <w:rsid w:val="00F42F58"/>
    <w:rsid w:val="00F43711"/>
    <w:rsid w:val="00F466F6"/>
    <w:rsid w:val="00F472A5"/>
    <w:rsid w:val="00F519B5"/>
    <w:rsid w:val="00F52C1E"/>
    <w:rsid w:val="00F53BCF"/>
    <w:rsid w:val="00F55ED5"/>
    <w:rsid w:val="00F5655F"/>
    <w:rsid w:val="00F60C62"/>
    <w:rsid w:val="00F6137E"/>
    <w:rsid w:val="00F61725"/>
    <w:rsid w:val="00F62512"/>
    <w:rsid w:val="00F64E41"/>
    <w:rsid w:val="00F71E6D"/>
    <w:rsid w:val="00F7285D"/>
    <w:rsid w:val="00F7300B"/>
    <w:rsid w:val="00F7525B"/>
    <w:rsid w:val="00F7586C"/>
    <w:rsid w:val="00F7692D"/>
    <w:rsid w:val="00F774D8"/>
    <w:rsid w:val="00F81A9B"/>
    <w:rsid w:val="00F84D77"/>
    <w:rsid w:val="00F87EA6"/>
    <w:rsid w:val="00F91486"/>
    <w:rsid w:val="00F920ED"/>
    <w:rsid w:val="00F925BE"/>
    <w:rsid w:val="00FA112E"/>
    <w:rsid w:val="00FA1ED3"/>
    <w:rsid w:val="00FA3C4B"/>
    <w:rsid w:val="00FA40B2"/>
    <w:rsid w:val="00FA452D"/>
    <w:rsid w:val="00FA55E3"/>
    <w:rsid w:val="00FB15D8"/>
    <w:rsid w:val="00FB1739"/>
    <w:rsid w:val="00FB3998"/>
    <w:rsid w:val="00FB54CC"/>
    <w:rsid w:val="00FB77D0"/>
    <w:rsid w:val="00FC0B04"/>
    <w:rsid w:val="00FC206A"/>
    <w:rsid w:val="00FC20C6"/>
    <w:rsid w:val="00FC22F4"/>
    <w:rsid w:val="00FC24D8"/>
    <w:rsid w:val="00FC4284"/>
    <w:rsid w:val="00FC49E8"/>
    <w:rsid w:val="00FC5AB2"/>
    <w:rsid w:val="00FC601B"/>
    <w:rsid w:val="00FC64C4"/>
    <w:rsid w:val="00FC68E9"/>
    <w:rsid w:val="00FD032F"/>
    <w:rsid w:val="00FD1525"/>
    <w:rsid w:val="00FD1BE4"/>
    <w:rsid w:val="00FD30E2"/>
    <w:rsid w:val="00FD3126"/>
    <w:rsid w:val="00FD42FB"/>
    <w:rsid w:val="00FD54E4"/>
    <w:rsid w:val="00FD7ED6"/>
    <w:rsid w:val="00FE0031"/>
    <w:rsid w:val="00FE01D5"/>
    <w:rsid w:val="00FE03A6"/>
    <w:rsid w:val="00FE28A8"/>
    <w:rsid w:val="00FE307E"/>
    <w:rsid w:val="00FE41C8"/>
    <w:rsid w:val="00FE440E"/>
    <w:rsid w:val="00FE4519"/>
    <w:rsid w:val="00FE653D"/>
    <w:rsid w:val="00FF04F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167EC6"/>
  <w15:docId w15:val="{8D52CF0C-933D-430A-A1D0-47D7A807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15D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line="360" w:lineRule="auto"/>
      <w:ind w:left="284" w:hanging="284"/>
      <w:jc w:val="both"/>
    </w:pPr>
    <w:rPr>
      <w:rFonts w:ascii="Arial" w:eastAsia="Lucida Sans Unicode" w:hAnsi="Arial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012E63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spacing w:before="120"/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0"/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after="120"/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before="120" w:after="120" w:line="240" w:lineRule="auto"/>
      <w:ind w:left="0"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left="0"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left="0"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left="0"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605D72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after="160" w:line="259" w:lineRule="auto"/>
      <w:ind w:left="720" w:firstLine="0"/>
      <w:contextualSpacing/>
      <w:jc w:val="left"/>
    </w:pPr>
    <w:rPr>
      <w:rFonts w:ascii="Calibri" w:eastAsia="Calibri" w:hAnsi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918C6-CCCC-469F-A036-F671E2E83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269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zprava</vt:lpstr>
    </vt:vector>
  </TitlesOfParts>
  <Company/>
  <LinksUpToDate>false</LinksUpToDate>
  <CharactersWithSpaces>1859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zprava</dc:title>
  <dc:creator>JP</dc:creator>
  <cp:lastModifiedBy>Jakub</cp:lastModifiedBy>
  <cp:revision>55</cp:revision>
  <cp:lastPrinted>2019-09-17T09:36:00Z</cp:lastPrinted>
  <dcterms:created xsi:type="dcterms:W3CDTF">2021-03-04T07:47:00Z</dcterms:created>
  <dcterms:modified xsi:type="dcterms:W3CDTF">2022-01-28T14:03:00Z</dcterms:modified>
</cp:coreProperties>
</file>